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55C95D" w14:textId="63CC9DF2" w:rsidR="009B1CD0" w:rsidRDefault="002200FD" w:rsidP="007265AB">
      <w:pPr>
        <w:tabs>
          <w:tab w:val="left" w:pos="851"/>
        </w:tabs>
        <w:spacing w:before="60" w:after="60"/>
        <w:jc w:val="center"/>
        <w:sectPr w:rsidR="009B1CD0">
          <w:footerReference w:type="default" r:id="rId11"/>
          <w:pgSz w:w="11906" w:h="16838"/>
          <w:pgMar w:top="454" w:right="851" w:bottom="736" w:left="851" w:header="720" w:footer="680" w:gutter="0"/>
          <w:cols w:space="720"/>
          <w:docGrid w:linePitch="360"/>
        </w:sectPr>
      </w:pPr>
      <w:r>
        <w:rPr>
          <w:noProof/>
        </w:rPr>
        <w:drawing>
          <wp:anchor distT="0" distB="0" distL="114300" distR="114300" simplePos="0" relativeHeight="251658240" behindDoc="0" locked="0" layoutInCell="1" allowOverlap="1" wp14:anchorId="039B9F41" wp14:editId="78B65839">
            <wp:simplePos x="0" y="0"/>
            <wp:positionH relativeFrom="column">
              <wp:posOffset>126365</wp:posOffset>
            </wp:positionH>
            <wp:positionV relativeFrom="paragraph">
              <wp:posOffset>245110</wp:posOffset>
            </wp:positionV>
            <wp:extent cx="619125" cy="6191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8646" w:type="dxa"/>
        <w:tblInd w:w="1560"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7654"/>
        <w:gridCol w:w="992"/>
      </w:tblGrid>
      <w:tr w:rsidR="009B1CD0" w14:paraId="1BB16156" w14:textId="77777777" w:rsidTr="007265AB">
        <w:tc>
          <w:tcPr>
            <w:tcW w:w="7654" w:type="dxa"/>
            <w:shd w:val="clear" w:color="auto" w:fill="FADBDE" w:themeFill="accent2" w:themeFillTint="33"/>
          </w:tcPr>
          <w:p w14:paraId="731AC781" w14:textId="5A8963F5"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5648E15" w14:textId="77777777" w:rsidR="009B1CD0" w:rsidRPr="007265AB" w:rsidRDefault="009B1CD0" w:rsidP="006C4338">
            <w:pPr>
              <w:tabs>
                <w:tab w:val="left" w:pos="851"/>
              </w:tabs>
              <w:spacing w:before="120" w:after="120"/>
              <w:jc w:val="center"/>
              <w:rPr>
                <w:caps/>
                <w:sz w:val="28"/>
                <w:szCs w:val="28"/>
                <w:u w:val="single" w:color="E65F7A" w:themeColor="accent3" w:themeTint="99"/>
              </w:rPr>
            </w:pPr>
            <w:r w:rsidRPr="007265AB">
              <w:rPr>
                <w:rFonts w:ascii="Arial" w:hAnsi="Arial" w:cs="Arial"/>
                <w:b/>
                <w:bCs/>
                <w:caps/>
                <w:sz w:val="28"/>
                <w:szCs w:val="28"/>
                <w:u w:val="single" w:color="E65F7A" w:themeColor="accent3" w:themeTint="99"/>
              </w:rPr>
              <w:t>ACTE</w:t>
            </w:r>
            <w:r w:rsidRPr="007265AB">
              <w:rPr>
                <w:rFonts w:ascii="Arial" w:hAnsi="Arial" w:cs="Arial"/>
                <w:b/>
                <w:bCs/>
                <w:sz w:val="28"/>
                <w:szCs w:val="28"/>
                <w:u w:val="single" w:color="E65F7A" w:themeColor="accent3" w:themeTint="99"/>
              </w:rPr>
              <w:t xml:space="preserve"> D’ENGAGEMENT</w:t>
            </w:r>
          </w:p>
        </w:tc>
        <w:tc>
          <w:tcPr>
            <w:tcW w:w="992" w:type="dxa"/>
            <w:shd w:val="clear" w:color="auto" w:fill="FADBDE" w:themeFill="accent2" w:themeFillTint="33"/>
          </w:tcPr>
          <w:p w14:paraId="5DAB9CF6" w14:textId="77777777" w:rsidR="009B1CD0" w:rsidRDefault="009B1CD0" w:rsidP="0083205E">
            <w:pPr>
              <w:pStyle w:val="Titre8"/>
              <w:tabs>
                <w:tab w:val="left" w:pos="851"/>
                <w:tab w:val="right" w:pos="9639"/>
              </w:tabs>
              <w:spacing w:before="120" w:after="120"/>
            </w:pPr>
          </w:p>
        </w:tc>
      </w:tr>
    </w:tbl>
    <w:p w14:paraId="7EEFDD28" w14:textId="77777777" w:rsidR="009B1CD0" w:rsidRDefault="009B1CD0" w:rsidP="006C4338">
      <w:pPr>
        <w:tabs>
          <w:tab w:val="left" w:pos="851"/>
        </w:tabs>
      </w:pPr>
    </w:p>
    <w:p w14:paraId="53043B38" w14:textId="77777777" w:rsidR="00FE48C9" w:rsidRDefault="00FE48C9" w:rsidP="006C4338">
      <w:pPr>
        <w:pStyle w:val="Corpsdetexte31"/>
        <w:tabs>
          <w:tab w:val="left" w:pos="851"/>
        </w:tabs>
        <w:jc w:val="both"/>
        <w:rPr>
          <w:sz w:val="18"/>
          <w:szCs w:val="18"/>
        </w:rPr>
      </w:pPr>
    </w:p>
    <w:p w14:paraId="6460BE9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7B97BD" w14:textId="77777777" w:rsidR="00FE48C9" w:rsidRDefault="00FE48C9" w:rsidP="005846FB">
      <w:pPr>
        <w:pStyle w:val="Corpsdetexte31"/>
        <w:tabs>
          <w:tab w:val="left" w:pos="851"/>
        </w:tabs>
        <w:jc w:val="both"/>
        <w:rPr>
          <w:sz w:val="18"/>
          <w:szCs w:val="18"/>
        </w:rPr>
      </w:pPr>
    </w:p>
    <w:p w14:paraId="1679306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24304A3" w14:textId="77777777" w:rsidR="004C5755" w:rsidRPr="001C7D87" w:rsidRDefault="004C5755" w:rsidP="004C5755">
      <w:pPr>
        <w:jc w:val="both"/>
        <w:rPr>
          <w:rFonts w:ascii="Arial" w:hAnsi="Arial" w:cs="Arial"/>
          <w:i/>
          <w:sz w:val="18"/>
          <w:szCs w:val="18"/>
        </w:rPr>
      </w:pPr>
    </w:p>
    <w:p w14:paraId="2015A88D" w14:textId="77777777" w:rsidR="00FE48C9" w:rsidRPr="00C630AD" w:rsidRDefault="00FE48C9" w:rsidP="005846FB">
      <w:pPr>
        <w:pStyle w:val="Corpsdetexte31"/>
        <w:tabs>
          <w:tab w:val="left" w:pos="851"/>
        </w:tabs>
        <w:jc w:val="both"/>
        <w:rPr>
          <w:sz w:val="18"/>
          <w:szCs w:val="18"/>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017F95E0" w14:textId="77777777" w:rsidTr="007265AB">
        <w:tc>
          <w:tcPr>
            <w:tcW w:w="10277" w:type="dxa"/>
            <w:shd w:val="clear" w:color="auto" w:fill="FADBDE" w:themeFill="accent2" w:themeFillTint="33"/>
          </w:tcPr>
          <w:p w14:paraId="79EFD9B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A570F1" w14:textId="77777777" w:rsidR="009B1CD0" w:rsidRDefault="009B1CD0" w:rsidP="006C4338">
      <w:pPr>
        <w:tabs>
          <w:tab w:val="left" w:pos="426"/>
          <w:tab w:val="left" w:pos="851"/>
        </w:tabs>
        <w:jc w:val="both"/>
      </w:pPr>
    </w:p>
    <w:p w14:paraId="63EA9ABA" w14:textId="77777777" w:rsidR="009B1CD0" w:rsidRPr="007265AB" w:rsidRDefault="009B1CD0" w:rsidP="006C4338">
      <w:pPr>
        <w:tabs>
          <w:tab w:val="left" w:pos="426"/>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spacing w:val="-10"/>
          <w:u w:val="single" w:color="E65F7A" w:themeColor="accent3" w:themeTint="99"/>
        </w:rPr>
        <w:t xml:space="preserve">  </w:t>
      </w:r>
      <w:r w:rsidRPr="007265AB">
        <w:rPr>
          <w:rFonts w:ascii="Arial" w:hAnsi="Arial" w:cs="Arial"/>
          <w:u w:val="single" w:color="E65F7A" w:themeColor="accent3" w:themeTint="99"/>
        </w:rPr>
        <w:t xml:space="preserve">Objet </w:t>
      </w:r>
      <w:r w:rsidR="00CD185D" w:rsidRPr="007265AB">
        <w:rPr>
          <w:rFonts w:ascii="Arial" w:hAnsi="Arial" w:cs="Arial"/>
          <w:bCs/>
          <w:u w:val="single" w:color="E65F7A" w:themeColor="accent3" w:themeTint="99"/>
        </w:rPr>
        <w:t xml:space="preserve">du marché </w:t>
      </w:r>
      <w:r w:rsidR="00FE48C9" w:rsidRPr="007265AB">
        <w:rPr>
          <w:rFonts w:ascii="Arial" w:hAnsi="Arial" w:cs="Arial"/>
          <w:bCs/>
          <w:u w:val="single" w:color="E65F7A" w:themeColor="accent3" w:themeTint="99"/>
        </w:rPr>
        <w:t>public</w:t>
      </w:r>
    </w:p>
    <w:p w14:paraId="3A3EBA5C" w14:textId="77777777" w:rsidR="009B1CD0" w:rsidRDefault="009B1CD0" w:rsidP="005846FB">
      <w:pPr>
        <w:tabs>
          <w:tab w:val="left" w:pos="426"/>
          <w:tab w:val="left" w:pos="851"/>
        </w:tabs>
        <w:jc w:val="both"/>
        <w:rPr>
          <w:rFonts w:ascii="Arial" w:hAnsi="Arial" w:cs="Arial"/>
        </w:rPr>
      </w:pPr>
    </w:p>
    <w:p w14:paraId="2BF7520D" w14:textId="25D2C52A" w:rsidR="00876A73" w:rsidRDefault="00B25284" w:rsidP="005846FB">
      <w:pPr>
        <w:tabs>
          <w:tab w:val="left" w:pos="426"/>
          <w:tab w:val="left" w:pos="851"/>
        </w:tabs>
        <w:jc w:val="both"/>
        <w:rPr>
          <w:rFonts w:ascii="Arial" w:hAnsi="Arial" w:cs="Arial"/>
        </w:rPr>
      </w:pPr>
      <w:r w:rsidRPr="004A72F8">
        <w:rPr>
          <w:rFonts w:cs="Times New Roman"/>
          <w:lang w:eastAsia="fr-FR"/>
        </w:rPr>
        <w:t>Le présent march</w:t>
      </w:r>
      <w:r>
        <w:rPr>
          <w:rFonts w:cs="Times New Roman"/>
          <w:lang w:eastAsia="fr-FR"/>
        </w:rPr>
        <w:t xml:space="preserve">é a pour objet des prestations de nettoyage des locaux, de la vitrerie </w:t>
      </w:r>
      <w:r>
        <w:t>ainsi que de la fourniture de matériels et recharges en consommables (savon, essuie mains, papier toilette…) pour les sites de Toulouse Business School.</w:t>
      </w:r>
    </w:p>
    <w:p w14:paraId="4A137CA3" w14:textId="77777777" w:rsidR="009B1CD0" w:rsidRDefault="009B1CD0" w:rsidP="005846FB">
      <w:pPr>
        <w:tabs>
          <w:tab w:val="left" w:pos="426"/>
          <w:tab w:val="left" w:pos="851"/>
        </w:tabs>
        <w:jc w:val="both"/>
        <w:rPr>
          <w:rFonts w:ascii="Arial" w:hAnsi="Arial" w:cs="Arial"/>
        </w:rPr>
      </w:pPr>
    </w:p>
    <w:p w14:paraId="68A150BB" w14:textId="77777777" w:rsidR="009B1CD0" w:rsidRDefault="009B1CD0" w:rsidP="005846FB">
      <w:pPr>
        <w:tabs>
          <w:tab w:val="left" w:pos="426"/>
          <w:tab w:val="left" w:pos="851"/>
        </w:tabs>
        <w:jc w:val="both"/>
        <w:rPr>
          <w:rFonts w:ascii="Arial" w:hAnsi="Arial" w:cs="Arial"/>
        </w:rPr>
      </w:pPr>
    </w:p>
    <w:p w14:paraId="0FA2F5C5" w14:textId="77777777" w:rsidR="009B1CD0" w:rsidRPr="007265AB" w:rsidRDefault="009B1CD0" w:rsidP="0083205E">
      <w:pPr>
        <w:tabs>
          <w:tab w:val="left" w:pos="426"/>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Cet acte d'engagement correspond :</w:t>
      </w:r>
    </w:p>
    <w:p w14:paraId="79BB4641" w14:textId="1FAE2C02" w:rsidR="009B1CD0" w:rsidRDefault="009B1CD0" w:rsidP="0083205E">
      <w:pPr>
        <w:tabs>
          <w:tab w:val="left" w:pos="851"/>
        </w:tabs>
        <w:rPr>
          <w:rFonts w:ascii="Arial" w:hAnsi="Arial" w:cs="Arial"/>
        </w:rPr>
      </w:pPr>
      <w:r>
        <w:rPr>
          <w:rFonts w:ascii="Arial" w:hAnsi="Arial" w:cs="Arial"/>
          <w:i/>
          <w:sz w:val="18"/>
          <w:szCs w:val="18"/>
        </w:rPr>
        <w:t>(Cocher les cases correspondantes.)</w:t>
      </w:r>
      <w:r w:rsidR="00DE3226">
        <w:rPr>
          <w:rFonts w:ascii="Arial" w:hAnsi="Arial" w:cs="Arial"/>
          <w:i/>
          <w:sz w:val="18"/>
          <w:szCs w:val="18"/>
        </w:rPr>
        <w:t xml:space="preserve"> </w:t>
      </w:r>
    </w:p>
    <w:p w14:paraId="20831497" w14:textId="77777777" w:rsidR="009B1CD0" w:rsidRDefault="009B1CD0" w:rsidP="00934503">
      <w:pPr>
        <w:tabs>
          <w:tab w:val="left" w:pos="426"/>
          <w:tab w:val="left" w:pos="851"/>
        </w:tabs>
        <w:jc w:val="both"/>
        <w:rPr>
          <w:rFonts w:ascii="Arial" w:hAnsi="Arial" w:cs="Arial"/>
        </w:rPr>
      </w:pPr>
    </w:p>
    <w:p w14:paraId="5FB9AAC3" w14:textId="695DE2A3" w:rsidR="009B1CD0" w:rsidRDefault="00DE3226" w:rsidP="006B5057">
      <w:pPr>
        <w:numPr>
          <w:ilvl w:val="0"/>
          <w:numId w:val="5"/>
        </w:numPr>
        <w:tabs>
          <w:tab w:val="left" w:pos="426"/>
          <w:tab w:val="left" w:pos="851"/>
        </w:tabs>
        <w:ind w:left="851"/>
        <w:jc w:val="both"/>
        <w:rPr>
          <w:rFonts w:ascii="Arial" w:hAnsi="Arial" w:cs="Arial"/>
        </w:rPr>
      </w:pPr>
      <w:r>
        <w:fldChar w:fldCharType="begin">
          <w:ffData>
            <w:name w:val=""/>
            <w:enabled w:val="0"/>
            <w:calcOnExit w:val="0"/>
            <w:checkBox>
              <w:sizeAuto/>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70D8E6BC" w14:textId="77777777" w:rsidR="009B1CD0" w:rsidRDefault="009B1CD0" w:rsidP="009B45B9">
      <w:pPr>
        <w:tabs>
          <w:tab w:val="left" w:pos="426"/>
          <w:tab w:val="left" w:pos="851"/>
        </w:tabs>
        <w:jc w:val="both"/>
        <w:rPr>
          <w:rFonts w:ascii="Arial" w:hAnsi="Arial" w:cs="Arial"/>
        </w:rPr>
      </w:pPr>
    </w:p>
    <w:p w14:paraId="6933AF37" w14:textId="5DAFD0F5" w:rsidR="009B1CD0" w:rsidRPr="00DE3226" w:rsidRDefault="007D7A65" w:rsidP="00DE3226">
      <w:pPr>
        <w:pStyle w:val="fcasegauche"/>
        <w:tabs>
          <w:tab w:val="left" w:pos="851"/>
        </w:tabs>
        <w:spacing w:after="0"/>
        <w:ind w:left="851" w:firstLine="0"/>
        <w:rPr>
          <w:rFonts w:ascii="Arial" w:hAnsi="Arial" w:cs="Arial"/>
          <w:lang w:val="en-US"/>
        </w:rPr>
      </w:pPr>
      <w:r>
        <w:fldChar w:fldCharType="begin">
          <w:ffData>
            <w:name w:val=""/>
            <w:enabled/>
            <w:calcOnExit w:val="0"/>
            <w:checkBox>
              <w:size w:val="20"/>
              <w:default w:val="0"/>
            </w:checkBox>
          </w:ffData>
        </w:fldChar>
      </w:r>
      <w:r w:rsidRPr="00DE3226">
        <w:rPr>
          <w:lang w:val="en-US"/>
        </w:rPr>
        <w:instrText xml:space="preserve"> FORMCHECKBOX </w:instrText>
      </w:r>
      <w:r>
        <w:fldChar w:fldCharType="separate"/>
      </w:r>
      <w:r>
        <w:fldChar w:fldCharType="end"/>
      </w:r>
      <w:r w:rsidR="009B1CD0" w:rsidRPr="00DE3226">
        <w:rPr>
          <w:rFonts w:ascii="Arial" w:hAnsi="Arial" w:cs="Arial"/>
          <w:lang w:val="en-US"/>
        </w:rPr>
        <w:tab/>
      </w:r>
      <w:r w:rsidR="00DE3226" w:rsidRPr="00DE3226">
        <w:rPr>
          <w:rFonts w:ascii="Arial" w:hAnsi="Arial" w:cs="Arial"/>
          <w:lang w:val="en-US"/>
        </w:rPr>
        <w:t>au(x) lot(s) sui</w:t>
      </w:r>
      <w:r w:rsidR="00DE3226">
        <w:rPr>
          <w:rFonts w:ascii="Arial" w:hAnsi="Arial" w:cs="Arial"/>
          <w:lang w:val="en-US"/>
        </w:rPr>
        <w:t>vant(s) :</w:t>
      </w:r>
    </w:p>
    <w:p w14:paraId="7ED5B3BC" w14:textId="77777777" w:rsidR="009B1CD0" w:rsidRPr="00DE3226" w:rsidRDefault="009B1CD0" w:rsidP="009B45B9">
      <w:pPr>
        <w:pStyle w:val="fcasegauche"/>
        <w:tabs>
          <w:tab w:val="left" w:pos="851"/>
        </w:tabs>
        <w:spacing w:after="0"/>
        <w:rPr>
          <w:rFonts w:ascii="Arial" w:hAnsi="Arial" w:cs="Arial"/>
          <w:lang w:val="en-US"/>
        </w:rPr>
      </w:pPr>
    </w:p>
    <w:tbl>
      <w:tblPr>
        <w:tblStyle w:val="Grilledutableau"/>
        <w:tblW w:w="0" w:type="auto"/>
        <w:jc w:val="center"/>
        <w:tblLook w:val="04A0" w:firstRow="1" w:lastRow="0" w:firstColumn="1" w:lastColumn="0" w:noHBand="0" w:noVBand="1"/>
      </w:tblPr>
      <w:tblGrid>
        <w:gridCol w:w="1601"/>
        <w:gridCol w:w="4813"/>
        <w:gridCol w:w="2161"/>
      </w:tblGrid>
      <w:tr w:rsidR="00B25284" w14:paraId="09653316" w14:textId="77777777" w:rsidTr="0050623A">
        <w:trPr>
          <w:trHeight w:val="400"/>
          <w:jc w:val="center"/>
        </w:trPr>
        <w:tc>
          <w:tcPr>
            <w:tcW w:w="1601" w:type="dxa"/>
            <w:shd w:val="clear" w:color="auto" w:fill="DB9FAD" w:themeFill="accent1" w:themeFillTint="66"/>
            <w:vAlign w:val="center"/>
          </w:tcPr>
          <w:p w14:paraId="7DFCC6A1" w14:textId="77777777" w:rsidR="00B25284" w:rsidRPr="000758C7" w:rsidRDefault="00B25284" w:rsidP="0050623A">
            <w:pPr>
              <w:jc w:val="center"/>
              <w:rPr>
                <w:rFonts w:cs="Arial"/>
                <w:b/>
                <w:sz w:val="22"/>
              </w:rPr>
            </w:pPr>
            <w:r w:rsidRPr="000758C7">
              <w:rPr>
                <w:rFonts w:cs="Arial"/>
                <w:b/>
                <w:sz w:val="22"/>
              </w:rPr>
              <w:t>N° du lot</w:t>
            </w:r>
          </w:p>
        </w:tc>
        <w:tc>
          <w:tcPr>
            <w:tcW w:w="4813" w:type="dxa"/>
            <w:shd w:val="clear" w:color="auto" w:fill="DB9FAD" w:themeFill="accent1" w:themeFillTint="66"/>
            <w:vAlign w:val="center"/>
          </w:tcPr>
          <w:p w14:paraId="655CF883" w14:textId="77777777" w:rsidR="00B25284" w:rsidRPr="000758C7" w:rsidRDefault="00B25284" w:rsidP="0050623A">
            <w:pPr>
              <w:jc w:val="center"/>
              <w:rPr>
                <w:rFonts w:cs="Arial"/>
                <w:b/>
                <w:sz w:val="22"/>
              </w:rPr>
            </w:pPr>
            <w:r w:rsidRPr="000758C7">
              <w:rPr>
                <w:rFonts w:cs="Arial"/>
                <w:b/>
                <w:sz w:val="22"/>
              </w:rPr>
              <w:t>Intitulé</w:t>
            </w:r>
          </w:p>
        </w:tc>
        <w:tc>
          <w:tcPr>
            <w:tcW w:w="2161" w:type="dxa"/>
            <w:shd w:val="clear" w:color="auto" w:fill="DB9FAD" w:themeFill="accent1" w:themeFillTint="66"/>
            <w:vAlign w:val="center"/>
          </w:tcPr>
          <w:p w14:paraId="3AB69454" w14:textId="77777777" w:rsidR="00B25284" w:rsidRPr="000758C7" w:rsidRDefault="00B25284" w:rsidP="0050623A">
            <w:pPr>
              <w:jc w:val="center"/>
              <w:rPr>
                <w:rFonts w:cs="Arial"/>
                <w:b/>
                <w:sz w:val="22"/>
              </w:rPr>
            </w:pPr>
            <w:r>
              <w:rPr>
                <w:rFonts w:cs="Arial"/>
                <w:b/>
                <w:sz w:val="22"/>
              </w:rPr>
              <w:t>N° du marché</w:t>
            </w:r>
          </w:p>
        </w:tc>
      </w:tr>
      <w:tr w:rsidR="00B25284" w14:paraId="54365CCB" w14:textId="77777777" w:rsidTr="0050623A">
        <w:trPr>
          <w:trHeight w:val="505"/>
          <w:jc w:val="center"/>
        </w:trPr>
        <w:tc>
          <w:tcPr>
            <w:tcW w:w="1601" w:type="dxa"/>
            <w:shd w:val="clear" w:color="auto" w:fill="EDCFD6" w:themeFill="accent1" w:themeFillTint="33"/>
            <w:vAlign w:val="center"/>
          </w:tcPr>
          <w:p w14:paraId="0A657AEF" w14:textId="77777777" w:rsidR="00B25284" w:rsidRDefault="00B25284" w:rsidP="0050623A">
            <w:pPr>
              <w:jc w:val="center"/>
              <w:rPr>
                <w:rFonts w:cs="Arial"/>
              </w:rPr>
            </w:pPr>
            <w:r>
              <w:t>Lot n°1</w:t>
            </w:r>
          </w:p>
        </w:tc>
        <w:tc>
          <w:tcPr>
            <w:tcW w:w="4813" w:type="dxa"/>
            <w:shd w:val="clear" w:color="auto" w:fill="EDCFD6" w:themeFill="accent1" w:themeFillTint="33"/>
            <w:vAlign w:val="center"/>
          </w:tcPr>
          <w:p w14:paraId="7229CF2E" w14:textId="133D6A04" w:rsidR="00B25284" w:rsidRPr="00FC46B6" w:rsidRDefault="00B25284" w:rsidP="0050623A">
            <w:r>
              <w:t>Toulouse Centre-</w:t>
            </w:r>
            <w:r w:rsidR="0047127F">
              <w:t>ville et</w:t>
            </w:r>
            <w:r>
              <w:t xml:space="preserve"> Entiore</w:t>
            </w:r>
          </w:p>
        </w:tc>
        <w:tc>
          <w:tcPr>
            <w:tcW w:w="2161" w:type="dxa"/>
            <w:shd w:val="clear" w:color="auto" w:fill="EDCFD6" w:themeFill="accent1" w:themeFillTint="33"/>
            <w:vAlign w:val="center"/>
          </w:tcPr>
          <w:p w14:paraId="48FE05EE" w14:textId="2436FCB2" w:rsidR="00B25284" w:rsidRDefault="00B25284" w:rsidP="0050623A">
            <w:pPr>
              <w:jc w:val="center"/>
            </w:pPr>
            <w:r>
              <w:t>2</w:t>
            </w:r>
            <w:r w:rsidR="00D67A87">
              <w:t>51</w:t>
            </w:r>
            <w:r w:rsidR="0072515F">
              <w:t>3</w:t>
            </w:r>
            <w:r>
              <w:t>L01</w:t>
            </w:r>
          </w:p>
        </w:tc>
      </w:tr>
      <w:tr w:rsidR="00B25284" w14:paraId="3B3E25A2" w14:textId="77777777" w:rsidTr="0050623A">
        <w:trPr>
          <w:trHeight w:val="505"/>
          <w:jc w:val="center"/>
        </w:trPr>
        <w:tc>
          <w:tcPr>
            <w:tcW w:w="1601" w:type="dxa"/>
            <w:shd w:val="clear" w:color="auto" w:fill="EDCFD6" w:themeFill="accent1" w:themeFillTint="33"/>
            <w:vAlign w:val="center"/>
          </w:tcPr>
          <w:p w14:paraId="09959BF0" w14:textId="0613C81B" w:rsidR="00B25284" w:rsidRDefault="00B25284" w:rsidP="0050623A">
            <w:pPr>
              <w:jc w:val="center"/>
              <w:rPr>
                <w:rFonts w:cs="Arial"/>
              </w:rPr>
            </w:pPr>
            <w:r>
              <w:t>Lot n°</w:t>
            </w:r>
            <w:r w:rsidR="00DB1C2E">
              <w:t>2</w:t>
            </w:r>
          </w:p>
        </w:tc>
        <w:tc>
          <w:tcPr>
            <w:tcW w:w="4813" w:type="dxa"/>
            <w:shd w:val="clear" w:color="auto" w:fill="EDCFD6" w:themeFill="accent1" w:themeFillTint="33"/>
            <w:vAlign w:val="center"/>
          </w:tcPr>
          <w:p w14:paraId="4B8BFC36" w14:textId="16B9A8F1" w:rsidR="00B25284" w:rsidRPr="000758C7" w:rsidRDefault="00B25284" w:rsidP="0050623A">
            <w:pPr>
              <w:tabs>
                <w:tab w:val="left" w:pos="1926"/>
              </w:tabs>
            </w:pPr>
            <w:r>
              <w:t>Vitrerie</w:t>
            </w:r>
            <w:r w:rsidR="00D67A87">
              <w:t xml:space="preserve"> Intérieures </w:t>
            </w:r>
            <w:r w:rsidR="0072515F">
              <w:t>et Extérieure</w:t>
            </w:r>
            <w:r>
              <w:t xml:space="preserve"> des sites toulousains</w:t>
            </w:r>
          </w:p>
        </w:tc>
        <w:tc>
          <w:tcPr>
            <w:tcW w:w="2161" w:type="dxa"/>
            <w:shd w:val="clear" w:color="auto" w:fill="EDCFD6" w:themeFill="accent1" w:themeFillTint="33"/>
            <w:vAlign w:val="center"/>
          </w:tcPr>
          <w:p w14:paraId="54577C08" w14:textId="3771759B" w:rsidR="00B25284" w:rsidRDefault="00B25284" w:rsidP="0050623A">
            <w:pPr>
              <w:tabs>
                <w:tab w:val="left" w:pos="1926"/>
              </w:tabs>
              <w:jc w:val="center"/>
            </w:pPr>
            <w:r>
              <w:t>2</w:t>
            </w:r>
            <w:r w:rsidR="0072515F">
              <w:t>513</w:t>
            </w:r>
            <w:r>
              <w:t>L0</w:t>
            </w:r>
            <w:r w:rsidR="0072515F">
              <w:t>2</w:t>
            </w:r>
          </w:p>
        </w:tc>
      </w:tr>
    </w:tbl>
    <w:p w14:paraId="675D1C92" w14:textId="77777777" w:rsidR="004C5755" w:rsidRDefault="004C5755" w:rsidP="006C4338">
      <w:pPr>
        <w:pStyle w:val="fcasegauche"/>
        <w:tabs>
          <w:tab w:val="left" w:pos="851"/>
        </w:tabs>
        <w:spacing w:after="0"/>
        <w:ind w:left="0" w:firstLine="0"/>
        <w:rPr>
          <w:rFonts w:ascii="Arial" w:hAnsi="Arial" w:cs="Arial"/>
        </w:rPr>
      </w:pPr>
    </w:p>
    <w:p w14:paraId="7A1DEED1" w14:textId="77777777" w:rsidR="009B1CD0" w:rsidRDefault="009B1CD0" w:rsidP="006B5057">
      <w:pPr>
        <w:pStyle w:val="fcasegauche"/>
        <w:tabs>
          <w:tab w:val="left" w:pos="851"/>
        </w:tabs>
        <w:spacing w:before="120" w:after="0"/>
        <w:ind w:left="426" w:firstLine="0"/>
        <w:rPr>
          <w:rFonts w:ascii="Arial" w:hAnsi="Arial" w:cs="Arial"/>
          <w:iCs/>
        </w:rPr>
      </w:pPr>
    </w:p>
    <w:p w14:paraId="695FC9B3" w14:textId="1FB64355" w:rsidR="009B1CD0" w:rsidRDefault="00DE3226" w:rsidP="006B5057">
      <w:pPr>
        <w:pStyle w:val="fcasegauche"/>
        <w:numPr>
          <w:ilvl w:val="0"/>
          <w:numId w:val="5"/>
        </w:numPr>
        <w:tabs>
          <w:tab w:val="left" w:pos="851"/>
        </w:tabs>
        <w:spacing w:after="0"/>
        <w:ind w:left="851"/>
        <w:rPr>
          <w:rFonts w:ascii="Arial" w:hAnsi="Arial" w:cs="Arial"/>
        </w:rPr>
      </w:pPr>
      <w:r>
        <w:fldChar w:fldCharType="begin">
          <w:ffData>
            <w:name w:val=""/>
            <w:enabled w:val="0"/>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1AC9C8F2" w14:textId="77777777" w:rsidR="009B1CD0" w:rsidRDefault="009B1CD0" w:rsidP="005846FB">
      <w:pPr>
        <w:pStyle w:val="fcasegauche"/>
        <w:tabs>
          <w:tab w:val="left" w:pos="851"/>
        </w:tabs>
        <w:spacing w:after="0"/>
        <w:rPr>
          <w:rFonts w:ascii="Arial" w:hAnsi="Arial" w:cs="Arial"/>
        </w:rPr>
      </w:pPr>
    </w:p>
    <w:p w14:paraId="7DDB8080" w14:textId="2E41CA0E" w:rsidR="006B5057" w:rsidRDefault="006B5057" w:rsidP="005846FB">
      <w:pPr>
        <w:pStyle w:val="fcasegauche"/>
        <w:tabs>
          <w:tab w:val="left" w:pos="851"/>
        </w:tabs>
        <w:spacing w:after="0"/>
        <w:rPr>
          <w:rFonts w:ascii="Arial" w:hAnsi="Arial" w:cs="Arial"/>
        </w:rPr>
      </w:pPr>
    </w:p>
    <w:p w14:paraId="2CF13B14" w14:textId="3D742663" w:rsidR="00DE3226" w:rsidRDefault="00DE3226" w:rsidP="005846FB">
      <w:pPr>
        <w:pStyle w:val="fcasegauche"/>
        <w:tabs>
          <w:tab w:val="left" w:pos="851"/>
        </w:tabs>
        <w:spacing w:after="0"/>
        <w:rPr>
          <w:rFonts w:ascii="Arial" w:hAnsi="Arial" w:cs="Arial"/>
        </w:rPr>
      </w:pPr>
    </w:p>
    <w:p w14:paraId="2BF17FAE" w14:textId="6ABBF646" w:rsidR="00DE3226" w:rsidRDefault="00DE3226" w:rsidP="005846FB">
      <w:pPr>
        <w:pStyle w:val="fcasegauche"/>
        <w:tabs>
          <w:tab w:val="left" w:pos="851"/>
        </w:tabs>
        <w:spacing w:after="0"/>
        <w:rPr>
          <w:rFonts w:ascii="Arial" w:hAnsi="Arial" w:cs="Arial"/>
        </w:rPr>
      </w:pPr>
    </w:p>
    <w:p w14:paraId="47E3C0E2" w14:textId="076B75B2" w:rsidR="00DE3226" w:rsidRDefault="00DE3226" w:rsidP="005846FB">
      <w:pPr>
        <w:pStyle w:val="fcasegauche"/>
        <w:tabs>
          <w:tab w:val="left" w:pos="851"/>
        </w:tabs>
        <w:spacing w:after="0"/>
        <w:rPr>
          <w:rFonts w:ascii="Arial" w:hAnsi="Arial" w:cs="Arial"/>
        </w:rPr>
      </w:pPr>
    </w:p>
    <w:p w14:paraId="408EEE1A" w14:textId="46513D60" w:rsidR="00DE3226" w:rsidRDefault="00DE3226" w:rsidP="005846FB">
      <w:pPr>
        <w:pStyle w:val="fcasegauche"/>
        <w:tabs>
          <w:tab w:val="left" w:pos="851"/>
        </w:tabs>
        <w:spacing w:after="0"/>
        <w:rPr>
          <w:rFonts w:ascii="Arial" w:hAnsi="Arial" w:cs="Arial"/>
        </w:rPr>
      </w:pPr>
    </w:p>
    <w:p w14:paraId="35AC753A" w14:textId="458C15BD" w:rsidR="00DE3226" w:rsidRDefault="00DE3226" w:rsidP="005846FB">
      <w:pPr>
        <w:pStyle w:val="fcasegauche"/>
        <w:tabs>
          <w:tab w:val="left" w:pos="851"/>
        </w:tabs>
        <w:spacing w:after="0"/>
        <w:rPr>
          <w:rFonts w:ascii="Arial" w:hAnsi="Arial" w:cs="Arial"/>
        </w:rPr>
      </w:pPr>
    </w:p>
    <w:p w14:paraId="2A2ABD77" w14:textId="44B354D9" w:rsidR="00B25284" w:rsidRDefault="00B25284" w:rsidP="005846FB">
      <w:pPr>
        <w:pStyle w:val="fcasegauche"/>
        <w:tabs>
          <w:tab w:val="left" w:pos="851"/>
        </w:tabs>
        <w:spacing w:after="0"/>
        <w:rPr>
          <w:rFonts w:ascii="Arial" w:hAnsi="Arial" w:cs="Arial"/>
        </w:rPr>
      </w:pPr>
    </w:p>
    <w:p w14:paraId="2ECAE1C6" w14:textId="384433B5" w:rsidR="00B25284" w:rsidRDefault="00B25284" w:rsidP="005846FB">
      <w:pPr>
        <w:pStyle w:val="fcasegauche"/>
        <w:tabs>
          <w:tab w:val="left" w:pos="851"/>
        </w:tabs>
        <w:spacing w:after="0"/>
        <w:rPr>
          <w:rFonts w:ascii="Arial" w:hAnsi="Arial" w:cs="Arial"/>
        </w:rPr>
      </w:pPr>
    </w:p>
    <w:p w14:paraId="2B808B3C" w14:textId="77777777" w:rsidR="00B25284" w:rsidRDefault="00B25284" w:rsidP="005846FB">
      <w:pPr>
        <w:pStyle w:val="fcasegauche"/>
        <w:tabs>
          <w:tab w:val="left" w:pos="851"/>
        </w:tabs>
        <w:spacing w:after="0"/>
        <w:rPr>
          <w:rFonts w:ascii="Arial" w:hAnsi="Arial" w:cs="Arial"/>
        </w:rPr>
      </w:pPr>
    </w:p>
    <w:p w14:paraId="62C123EC" w14:textId="268C0A26" w:rsidR="00DE3226" w:rsidRDefault="00DE3226" w:rsidP="005846FB">
      <w:pPr>
        <w:pStyle w:val="fcasegauche"/>
        <w:tabs>
          <w:tab w:val="left" w:pos="851"/>
        </w:tabs>
        <w:spacing w:after="0"/>
        <w:rPr>
          <w:rFonts w:ascii="Arial" w:hAnsi="Arial" w:cs="Arial"/>
        </w:rPr>
      </w:pPr>
    </w:p>
    <w:p w14:paraId="656E1F7B" w14:textId="4CBA9D0E" w:rsidR="00DE3226" w:rsidRDefault="00DE3226" w:rsidP="005846FB">
      <w:pPr>
        <w:pStyle w:val="fcasegauche"/>
        <w:tabs>
          <w:tab w:val="left" w:pos="851"/>
        </w:tabs>
        <w:spacing w:after="0"/>
        <w:rPr>
          <w:rFonts w:ascii="Arial" w:hAnsi="Arial" w:cs="Arial"/>
        </w:rPr>
      </w:pPr>
    </w:p>
    <w:p w14:paraId="2E280717" w14:textId="50A4D180" w:rsidR="00DE3226" w:rsidRDefault="00DE3226" w:rsidP="005846FB">
      <w:pPr>
        <w:pStyle w:val="fcasegauche"/>
        <w:tabs>
          <w:tab w:val="left" w:pos="851"/>
        </w:tabs>
        <w:spacing w:after="0"/>
        <w:rPr>
          <w:rFonts w:ascii="Arial" w:hAnsi="Arial" w:cs="Arial"/>
        </w:rPr>
      </w:pPr>
    </w:p>
    <w:p w14:paraId="5E05F4AA" w14:textId="2587FD71" w:rsidR="00DE3226" w:rsidRDefault="00DE3226" w:rsidP="005846FB">
      <w:pPr>
        <w:pStyle w:val="fcasegauche"/>
        <w:tabs>
          <w:tab w:val="left" w:pos="851"/>
        </w:tabs>
        <w:spacing w:after="0"/>
        <w:rPr>
          <w:rFonts w:ascii="Arial" w:hAnsi="Arial" w:cs="Arial"/>
        </w:rPr>
      </w:pPr>
    </w:p>
    <w:p w14:paraId="6D12B02A" w14:textId="77777777" w:rsidR="00DE3226" w:rsidRDefault="00DE3226" w:rsidP="005846FB">
      <w:pPr>
        <w:pStyle w:val="fcasegauche"/>
        <w:tabs>
          <w:tab w:val="left" w:pos="851"/>
        </w:tabs>
        <w:spacing w:after="0"/>
        <w:rPr>
          <w:rFonts w:ascii="Arial" w:hAnsi="Arial" w:cs="Arial"/>
        </w:rPr>
      </w:pPr>
    </w:p>
    <w:p w14:paraId="68DDA363" w14:textId="77777777" w:rsidR="006B5057" w:rsidRDefault="006B5057" w:rsidP="005846FB">
      <w:pPr>
        <w:pStyle w:val="fcasegauche"/>
        <w:tabs>
          <w:tab w:val="left" w:pos="851"/>
        </w:tabs>
        <w:spacing w:after="0"/>
        <w:rPr>
          <w:rFonts w:ascii="Arial" w:hAnsi="Arial" w:cs="Arial"/>
        </w:rPr>
      </w:pPr>
    </w:p>
    <w:p w14:paraId="26A126B7" w14:textId="77777777" w:rsidR="006B5057" w:rsidRDefault="006B5057"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54BABA8F" w14:textId="77777777" w:rsidTr="00E616BD">
        <w:tc>
          <w:tcPr>
            <w:tcW w:w="10277" w:type="dxa"/>
            <w:shd w:val="clear" w:color="auto" w:fill="FADBDE" w:themeFill="accent2" w:themeFillTint="33"/>
          </w:tcPr>
          <w:p w14:paraId="16ABB7E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93EF25" w14:textId="77777777" w:rsidR="009B1CD0" w:rsidRDefault="009B1CD0" w:rsidP="006C4338">
      <w:pPr>
        <w:tabs>
          <w:tab w:val="left" w:pos="851"/>
        </w:tabs>
      </w:pPr>
    </w:p>
    <w:p w14:paraId="384A273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lastRenderedPageBreak/>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FCE915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A99657" w14:textId="77777777" w:rsidR="009B1CD0" w:rsidRDefault="009B1CD0" w:rsidP="005846FB">
      <w:pPr>
        <w:tabs>
          <w:tab w:val="left" w:pos="851"/>
        </w:tabs>
        <w:rPr>
          <w:rFonts w:ascii="Arial" w:hAnsi="Arial" w:cs="Arial"/>
        </w:rPr>
      </w:pPr>
    </w:p>
    <w:p w14:paraId="3EF926C7" w14:textId="74825076"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E3226">
        <w:rPr>
          <w:rFonts w:ascii="Arial" w:hAnsi="Arial" w:cs="Arial"/>
        </w:rPr>
        <w:t> :</w:t>
      </w:r>
    </w:p>
    <w:p w14:paraId="4FE64254" w14:textId="77777777" w:rsidR="00DE3226" w:rsidRDefault="00DE3226" w:rsidP="005846FB">
      <w:pPr>
        <w:tabs>
          <w:tab w:val="left" w:pos="851"/>
        </w:tabs>
        <w:jc w:val="both"/>
      </w:pPr>
    </w:p>
    <w:tbl>
      <w:tblPr>
        <w:tblStyle w:val="Grilledutableau"/>
        <w:tblW w:w="9072" w:type="dxa"/>
        <w:tblInd w:w="-5" w:type="dxa"/>
        <w:tblLook w:val="04A0" w:firstRow="1" w:lastRow="0" w:firstColumn="1" w:lastColumn="0" w:noHBand="0" w:noVBand="1"/>
      </w:tblPr>
      <w:tblGrid>
        <w:gridCol w:w="9072"/>
      </w:tblGrid>
      <w:tr w:rsidR="00B25284" w:rsidRPr="00CA50F2" w14:paraId="77F1FB73" w14:textId="77777777" w:rsidTr="0050623A">
        <w:trPr>
          <w:trHeight w:hRule="exact" w:val="564"/>
        </w:trPr>
        <w:tc>
          <w:tcPr>
            <w:tcW w:w="9072" w:type="dxa"/>
            <w:shd w:val="clear" w:color="auto" w:fill="C97084" w:themeFill="accent1" w:themeFillTint="99"/>
            <w:vAlign w:val="center"/>
          </w:tcPr>
          <w:p w14:paraId="32801D54" w14:textId="77777777" w:rsidR="00B25284" w:rsidRPr="00CA50F2" w:rsidRDefault="00B25284" w:rsidP="0050623A">
            <w:pPr>
              <w:pStyle w:val="Paragraphedeliste"/>
              <w:numPr>
                <w:ilvl w:val="0"/>
                <w:numId w:val="0"/>
              </w:numPr>
              <w:tabs>
                <w:tab w:val="num" w:pos="1985"/>
              </w:tabs>
              <w:spacing w:before="120"/>
              <w:ind w:left="754"/>
              <w:rPr>
                <w:b/>
              </w:rPr>
            </w:pPr>
            <w:r>
              <w:rPr>
                <w:b/>
              </w:rPr>
              <w:t>PIECES PARTICULIERES DU MARCHE :</w:t>
            </w:r>
          </w:p>
        </w:tc>
      </w:tr>
      <w:tr w:rsidR="00B25284" w:rsidRPr="00CA50F2" w14:paraId="0982196A" w14:textId="77777777" w:rsidTr="00B25284">
        <w:trPr>
          <w:trHeight w:hRule="exact" w:val="554"/>
        </w:trPr>
        <w:tc>
          <w:tcPr>
            <w:tcW w:w="9072" w:type="dxa"/>
            <w:shd w:val="clear" w:color="auto" w:fill="F2F2F2" w:themeFill="background1" w:themeFillShade="F2"/>
            <w:vAlign w:val="center"/>
          </w:tcPr>
          <w:p w14:paraId="1948661D" w14:textId="77777777" w:rsidR="00B25284" w:rsidRPr="00E551D0" w:rsidRDefault="00B25284" w:rsidP="00B25284">
            <w:pPr>
              <w:pStyle w:val="Paragraphedeliste"/>
              <w:numPr>
                <w:ilvl w:val="0"/>
                <w:numId w:val="7"/>
              </w:numPr>
              <w:tabs>
                <w:tab w:val="clear" w:pos="360"/>
                <w:tab w:val="num" w:pos="751"/>
                <w:tab w:val="num" w:pos="1985"/>
              </w:tabs>
              <w:spacing w:before="120"/>
              <w:ind w:left="754" w:hanging="357"/>
            </w:pPr>
            <w:bookmarkStart w:id="0" w:name="_Hlk511305172"/>
            <w:r w:rsidRPr="00CA50F2">
              <w:rPr>
                <w:b/>
              </w:rPr>
              <w:t>L’Acte d’Engagement</w:t>
            </w:r>
            <w:r w:rsidRPr="00CA50F2">
              <w:t xml:space="preserve"> (A</w:t>
            </w:r>
            <w:r>
              <w:t>.</w:t>
            </w:r>
            <w:r w:rsidRPr="00CA50F2">
              <w:t xml:space="preserve">E) </w:t>
            </w:r>
            <w:r>
              <w:t xml:space="preserve">et ses annexes financières </w:t>
            </w:r>
          </w:p>
        </w:tc>
      </w:tr>
      <w:tr w:rsidR="00B25284" w:rsidRPr="00CA50F2" w14:paraId="5F38E11A" w14:textId="77777777" w:rsidTr="00B25284">
        <w:trPr>
          <w:trHeight w:hRule="exact" w:val="435"/>
        </w:trPr>
        <w:tc>
          <w:tcPr>
            <w:tcW w:w="9072" w:type="dxa"/>
            <w:shd w:val="clear" w:color="auto" w:fill="F2F2F2" w:themeFill="background1" w:themeFillShade="F2"/>
            <w:vAlign w:val="center"/>
          </w:tcPr>
          <w:p w14:paraId="5F15B7CB" w14:textId="77777777" w:rsidR="00B25284" w:rsidRPr="00CA50F2" w:rsidRDefault="00B25284" w:rsidP="00B25284">
            <w:pPr>
              <w:numPr>
                <w:ilvl w:val="0"/>
                <w:numId w:val="7"/>
              </w:numPr>
              <w:tabs>
                <w:tab w:val="clear" w:pos="360"/>
                <w:tab w:val="num" w:pos="751"/>
                <w:tab w:val="num" w:pos="1985"/>
                <w:tab w:val="right" w:pos="9638"/>
              </w:tabs>
              <w:suppressAutoHyphens w:val="0"/>
              <w:spacing w:before="120" w:after="120"/>
              <w:ind w:left="754" w:hanging="357"/>
              <w:jc w:val="both"/>
              <w:rPr>
                <w:rFonts w:cs="Times New Roman"/>
                <w:lang w:eastAsia="fr-FR"/>
              </w:rPr>
            </w:pPr>
            <w:r w:rsidRPr="00CA50F2">
              <w:rPr>
                <w:rFonts w:cs="Times New Roman"/>
                <w:b/>
                <w:lang w:eastAsia="fr-FR"/>
              </w:rPr>
              <w:t>Le Cahier des Clauses Particulières</w:t>
            </w:r>
            <w:r>
              <w:rPr>
                <w:rFonts w:cs="Times New Roman"/>
                <w:lang w:eastAsia="fr-FR"/>
              </w:rPr>
              <w:t xml:space="preserve"> (C.C.A.P) </w:t>
            </w:r>
          </w:p>
        </w:tc>
      </w:tr>
      <w:tr w:rsidR="00B25284" w:rsidRPr="00CA50F2" w14:paraId="5D93014D" w14:textId="77777777" w:rsidTr="00B25284">
        <w:trPr>
          <w:trHeight w:hRule="exact" w:val="1750"/>
        </w:trPr>
        <w:tc>
          <w:tcPr>
            <w:tcW w:w="9072" w:type="dxa"/>
            <w:shd w:val="clear" w:color="auto" w:fill="F2F2F2" w:themeFill="background1" w:themeFillShade="F2"/>
            <w:vAlign w:val="center"/>
          </w:tcPr>
          <w:p w14:paraId="2420940A" w14:textId="77777777" w:rsidR="00B25284" w:rsidRPr="00CB2725" w:rsidRDefault="00B25284" w:rsidP="00B25284">
            <w:pPr>
              <w:keepNext/>
              <w:numPr>
                <w:ilvl w:val="0"/>
                <w:numId w:val="7"/>
              </w:numPr>
              <w:tabs>
                <w:tab w:val="clear" w:pos="360"/>
                <w:tab w:val="num" w:pos="751"/>
                <w:tab w:val="num" w:pos="1985"/>
                <w:tab w:val="right" w:pos="9638"/>
              </w:tabs>
              <w:suppressAutoHyphens w:val="0"/>
              <w:spacing w:before="120" w:after="120"/>
              <w:ind w:left="754" w:hanging="357"/>
              <w:jc w:val="both"/>
              <w:rPr>
                <w:rFonts w:cs="Times New Roman"/>
                <w:b/>
                <w:lang w:eastAsia="fr-FR"/>
              </w:rPr>
            </w:pPr>
            <w:r w:rsidRPr="00CA50F2">
              <w:rPr>
                <w:rFonts w:cs="Times New Roman"/>
                <w:b/>
                <w:lang w:eastAsia="fr-FR"/>
              </w:rPr>
              <w:t>Le</w:t>
            </w:r>
            <w:r>
              <w:rPr>
                <w:rFonts w:cs="Times New Roman"/>
                <w:b/>
                <w:lang w:eastAsia="fr-FR"/>
              </w:rPr>
              <w:t>s</w:t>
            </w:r>
            <w:r w:rsidRPr="00CA50F2">
              <w:rPr>
                <w:rFonts w:cs="Times New Roman"/>
                <w:b/>
                <w:lang w:eastAsia="fr-FR"/>
              </w:rPr>
              <w:t xml:space="preserve"> Cahier</w:t>
            </w:r>
            <w:r>
              <w:rPr>
                <w:rFonts w:cs="Times New Roman"/>
                <w:b/>
                <w:lang w:eastAsia="fr-FR"/>
              </w:rPr>
              <w:t>s</w:t>
            </w:r>
            <w:r w:rsidRPr="00CA50F2">
              <w:rPr>
                <w:rFonts w:cs="Times New Roman"/>
                <w:b/>
                <w:lang w:eastAsia="fr-FR"/>
              </w:rPr>
              <w:t xml:space="preserve"> des Clauses </w:t>
            </w:r>
            <w:r>
              <w:rPr>
                <w:rFonts w:cs="Times New Roman"/>
                <w:b/>
                <w:lang w:eastAsia="fr-FR"/>
              </w:rPr>
              <w:t xml:space="preserve">Techniques </w:t>
            </w:r>
            <w:r w:rsidRPr="00CA50F2">
              <w:rPr>
                <w:rFonts w:cs="Times New Roman"/>
                <w:b/>
                <w:lang w:eastAsia="fr-FR"/>
              </w:rPr>
              <w:t>Particulières</w:t>
            </w:r>
            <w:r w:rsidRPr="00CA50F2">
              <w:rPr>
                <w:rFonts w:cs="Times New Roman"/>
                <w:lang w:eastAsia="fr-FR"/>
              </w:rPr>
              <w:t xml:space="preserve"> (C.C.</w:t>
            </w:r>
            <w:r>
              <w:rPr>
                <w:rFonts w:cs="Times New Roman"/>
                <w:lang w:eastAsia="fr-FR"/>
              </w:rPr>
              <w:t>T.</w:t>
            </w:r>
            <w:r w:rsidRPr="00CA50F2">
              <w:rPr>
                <w:rFonts w:cs="Times New Roman"/>
                <w:lang w:eastAsia="fr-FR"/>
              </w:rPr>
              <w:t>P)</w:t>
            </w:r>
            <w:r>
              <w:rPr>
                <w:rFonts w:cs="Times New Roman"/>
                <w:lang w:eastAsia="fr-FR"/>
              </w:rPr>
              <w:t xml:space="preserve"> à accepter sans réserve : </w:t>
            </w:r>
          </w:p>
          <w:p w14:paraId="10DC0533" w14:textId="77777777" w:rsidR="00B25284" w:rsidRPr="00887DF1" w:rsidRDefault="00B25284" w:rsidP="00B25284">
            <w:pPr>
              <w:keepNext/>
              <w:numPr>
                <w:ilvl w:val="2"/>
                <w:numId w:val="7"/>
              </w:numPr>
              <w:tabs>
                <w:tab w:val="clear" w:pos="885"/>
                <w:tab w:val="num" w:pos="1310"/>
                <w:tab w:val="right" w:pos="9638"/>
              </w:tabs>
              <w:suppressAutoHyphens w:val="0"/>
              <w:spacing w:before="120" w:after="120"/>
              <w:ind w:left="1168"/>
              <w:jc w:val="both"/>
              <w:rPr>
                <w:rFonts w:cs="Times New Roman"/>
                <w:b/>
                <w:lang w:eastAsia="fr-FR"/>
              </w:rPr>
            </w:pPr>
            <w:r>
              <w:rPr>
                <w:rFonts w:cs="Times New Roman"/>
                <w:lang w:eastAsia="fr-FR"/>
              </w:rPr>
              <w:t xml:space="preserve">Lot 00 reprenant les dispositions communes </w:t>
            </w:r>
          </w:p>
          <w:p w14:paraId="63C02687" w14:textId="77777777" w:rsidR="00B25284" w:rsidRPr="00CA50F2" w:rsidRDefault="00B25284" w:rsidP="00B25284">
            <w:pPr>
              <w:keepNext/>
              <w:numPr>
                <w:ilvl w:val="2"/>
                <w:numId w:val="7"/>
              </w:numPr>
              <w:tabs>
                <w:tab w:val="clear" w:pos="885"/>
                <w:tab w:val="num" w:pos="1310"/>
                <w:tab w:val="right" w:pos="9638"/>
              </w:tabs>
              <w:suppressAutoHyphens w:val="0"/>
              <w:spacing w:before="120" w:after="120"/>
              <w:ind w:left="1168"/>
              <w:jc w:val="both"/>
              <w:rPr>
                <w:rFonts w:cs="Times New Roman"/>
                <w:b/>
                <w:lang w:eastAsia="fr-FR"/>
              </w:rPr>
            </w:pPr>
            <w:r>
              <w:rPr>
                <w:rFonts w:cs="Times New Roman"/>
                <w:lang w:eastAsia="fr-FR"/>
              </w:rPr>
              <w:t>le CCTP de chaque lot</w:t>
            </w:r>
          </w:p>
        </w:tc>
      </w:tr>
      <w:tr w:rsidR="00B25284" w:rsidRPr="00CA50F2" w14:paraId="53F379ED" w14:textId="77777777" w:rsidTr="00B25284">
        <w:trPr>
          <w:trHeight w:hRule="exact" w:val="1009"/>
        </w:trPr>
        <w:tc>
          <w:tcPr>
            <w:tcW w:w="9072" w:type="dxa"/>
            <w:shd w:val="clear" w:color="auto" w:fill="F2F2F2" w:themeFill="background1" w:themeFillShade="F2"/>
            <w:vAlign w:val="center"/>
          </w:tcPr>
          <w:p w14:paraId="6BA5D544" w14:textId="77777777" w:rsidR="00B25284" w:rsidRPr="00237D41" w:rsidRDefault="00B25284" w:rsidP="00B25284">
            <w:pPr>
              <w:keepNext/>
              <w:numPr>
                <w:ilvl w:val="0"/>
                <w:numId w:val="7"/>
              </w:numPr>
              <w:tabs>
                <w:tab w:val="clear" w:pos="360"/>
                <w:tab w:val="num" w:pos="751"/>
                <w:tab w:val="num" w:pos="1985"/>
                <w:tab w:val="right" w:pos="9638"/>
              </w:tabs>
              <w:suppressAutoHyphens w:val="0"/>
              <w:spacing w:before="120" w:after="120"/>
              <w:ind w:left="754" w:hanging="357"/>
              <w:jc w:val="both"/>
              <w:rPr>
                <w:rFonts w:cs="Times New Roman"/>
                <w:lang w:eastAsia="fr-FR"/>
              </w:rPr>
            </w:pPr>
            <w:r w:rsidRPr="00237D41">
              <w:rPr>
                <w:rFonts w:cs="Times New Roman"/>
                <w:b/>
                <w:lang w:eastAsia="fr-FR"/>
              </w:rPr>
              <w:t xml:space="preserve">L’offre du titulaire, </w:t>
            </w:r>
            <w:r w:rsidRPr="00237D41">
              <w:rPr>
                <w:rFonts w:cs="Times New Roman"/>
                <w:lang w:eastAsia="fr-FR"/>
              </w:rPr>
              <w:t>et notammen</w:t>
            </w:r>
            <w:r>
              <w:rPr>
                <w:rFonts w:cs="Times New Roman"/>
                <w:lang w:eastAsia="fr-FR"/>
              </w:rPr>
              <w:t>t les réponses apportées dans son</w:t>
            </w:r>
            <w:r w:rsidRPr="00237D41">
              <w:rPr>
                <w:rFonts w:cs="Times New Roman"/>
                <w:lang w:eastAsia="fr-FR"/>
              </w:rPr>
              <w:t xml:space="preserve"> </w:t>
            </w:r>
            <w:r w:rsidRPr="005306BA">
              <w:rPr>
                <w:rFonts w:cs="Times New Roman"/>
                <w:b/>
                <w:lang w:eastAsia="fr-FR"/>
              </w:rPr>
              <w:t>mémoire</w:t>
            </w:r>
            <w:r w:rsidRPr="00237D41">
              <w:rPr>
                <w:rFonts w:cs="Times New Roman"/>
                <w:b/>
                <w:lang w:eastAsia="fr-FR"/>
              </w:rPr>
              <w:t xml:space="preserve"> technique</w:t>
            </w:r>
            <w:r w:rsidRPr="00237D41">
              <w:rPr>
                <w:rFonts w:cs="Times New Roman"/>
                <w:lang w:eastAsia="fr-FR"/>
              </w:rPr>
              <w:t>, portant description</w:t>
            </w:r>
            <w:r>
              <w:rPr>
                <w:rFonts w:cs="Times New Roman"/>
                <w:lang w:eastAsia="fr-FR"/>
              </w:rPr>
              <w:t xml:space="preserve"> des modalités d’exécution des</w:t>
            </w:r>
            <w:r w:rsidRPr="00237D41">
              <w:rPr>
                <w:rFonts w:cs="Times New Roman"/>
                <w:lang w:eastAsia="fr-FR"/>
              </w:rPr>
              <w:t xml:space="preserve"> prestation</w:t>
            </w:r>
            <w:r>
              <w:rPr>
                <w:rFonts w:cs="Times New Roman"/>
                <w:lang w:eastAsia="fr-FR"/>
              </w:rPr>
              <w:t>s</w:t>
            </w:r>
          </w:p>
        </w:tc>
      </w:tr>
      <w:tr w:rsidR="00B25284" w:rsidRPr="00CA50F2" w14:paraId="1EE0E6E4" w14:textId="77777777" w:rsidTr="00B25284">
        <w:trPr>
          <w:trHeight w:hRule="exact" w:val="682"/>
        </w:trPr>
        <w:tc>
          <w:tcPr>
            <w:tcW w:w="9072" w:type="dxa"/>
            <w:shd w:val="clear" w:color="auto" w:fill="F2F2F2" w:themeFill="background1" w:themeFillShade="F2"/>
            <w:vAlign w:val="center"/>
          </w:tcPr>
          <w:p w14:paraId="3E996C6A" w14:textId="77777777" w:rsidR="00B25284" w:rsidRPr="00237D41" w:rsidRDefault="00B25284" w:rsidP="00B25284">
            <w:pPr>
              <w:keepNext/>
              <w:numPr>
                <w:ilvl w:val="0"/>
                <w:numId w:val="7"/>
              </w:numPr>
              <w:tabs>
                <w:tab w:val="clear" w:pos="360"/>
                <w:tab w:val="num" w:pos="751"/>
                <w:tab w:val="num" w:pos="1985"/>
                <w:tab w:val="right" w:pos="9638"/>
              </w:tabs>
              <w:suppressAutoHyphens w:val="0"/>
              <w:spacing w:before="120" w:after="120"/>
              <w:ind w:left="754" w:hanging="357"/>
              <w:jc w:val="both"/>
              <w:rPr>
                <w:rFonts w:cs="Times New Roman"/>
                <w:b/>
                <w:lang w:eastAsia="fr-FR"/>
              </w:rPr>
            </w:pPr>
            <w:r w:rsidRPr="00CB42F3">
              <w:rPr>
                <w:b/>
              </w:rPr>
              <w:t xml:space="preserve">le mémoire technique d'organisation </w:t>
            </w:r>
            <w:r w:rsidRPr="00CB42F3">
              <w:t>justificatif des dispositions que le titulaire propose d’adopter pour l’exécution des prestations</w:t>
            </w:r>
          </w:p>
        </w:tc>
      </w:tr>
      <w:bookmarkEnd w:id="0"/>
    </w:tbl>
    <w:p w14:paraId="6FE2DD25" w14:textId="5A01F7B4" w:rsidR="007265AB" w:rsidRDefault="007265AB" w:rsidP="007265AB">
      <w:pPr>
        <w:rPr>
          <w:rFonts w:ascii="Arial" w:hAnsi="Arial" w:cs="Arial"/>
        </w:rPr>
      </w:pPr>
    </w:p>
    <w:tbl>
      <w:tblPr>
        <w:tblStyle w:val="Grilledutableau"/>
        <w:tblW w:w="9072" w:type="dxa"/>
        <w:tblInd w:w="-5" w:type="dxa"/>
        <w:tblLook w:val="04A0" w:firstRow="1" w:lastRow="0" w:firstColumn="1" w:lastColumn="0" w:noHBand="0" w:noVBand="1"/>
      </w:tblPr>
      <w:tblGrid>
        <w:gridCol w:w="9072"/>
      </w:tblGrid>
      <w:tr w:rsidR="00B25284" w:rsidRPr="00CA50F2" w14:paraId="5DB45240" w14:textId="77777777" w:rsidTr="00B25284">
        <w:trPr>
          <w:trHeight w:hRule="exact" w:val="566"/>
        </w:trPr>
        <w:tc>
          <w:tcPr>
            <w:tcW w:w="9072" w:type="dxa"/>
            <w:shd w:val="clear" w:color="auto" w:fill="C97084" w:themeFill="accent1" w:themeFillTint="99"/>
            <w:vAlign w:val="center"/>
          </w:tcPr>
          <w:p w14:paraId="2B830DC7" w14:textId="77777777" w:rsidR="00B25284" w:rsidRPr="00B25284" w:rsidRDefault="00B25284" w:rsidP="00B25284">
            <w:pPr>
              <w:keepNext/>
              <w:tabs>
                <w:tab w:val="num" w:pos="1985"/>
                <w:tab w:val="right" w:pos="9638"/>
              </w:tabs>
              <w:suppressAutoHyphens w:val="0"/>
              <w:spacing w:before="120" w:after="120"/>
              <w:ind w:left="754"/>
              <w:jc w:val="both"/>
              <w:rPr>
                <w:rFonts w:ascii="Corbel" w:hAnsi="Corbel" w:cs="Times New Roman"/>
                <w:b/>
                <w:szCs w:val="22"/>
                <w:lang w:eastAsia="fr-FR"/>
              </w:rPr>
            </w:pPr>
            <w:r w:rsidRPr="00B25284">
              <w:rPr>
                <w:rFonts w:ascii="Corbel" w:hAnsi="Corbel" w:cs="Times New Roman"/>
                <w:b/>
                <w:szCs w:val="22"/>
                <w:lang w:eastAsia="fr-FR"/>
              </w:rPr>
              <w:t>PIECES GENERALES :</w:t>
            </w:r>
          </w:p>
        </w:tc>
      </w:tr>
      <w:tr w:rsidR="00B25284" w:rsidRPr="00CA50F2" w14:paraId="4D9CD22B" w14:textId="77777777" w:rsidTr="00B25284">
        <w:trPr>
          <w:trHeight w:hRule="exact" w:val="404"/>
        </w:trPr>
        <w:tc>
          <w:tcPr>
            <w:tcW w:w="9072" w:type="dxa"/>
            <w:shd w:val="clear" w:color="auto" w:fill="F2F2F2" w:themeFill="background1" w:themeFillShade="F2"/>
            <w:vAlign w:val="center"/>
          </w:tcPr>
          <w:p w14:paraId="69C43B9C" w14:textId="77777777" w:rsidR="00B25284" w:rsidRPr="00B25284" w:rsidRDefault="00B25284" w:rsidP="00B25284">
            <w:pPr>
              <w:keepNext/>
              <w:tabs>
                <w:tab w:val="num" w:pos="1985"/>
                <w:tab w:val="right" w:pos="9638"/>
              </w:tabs>
              <w:suppressAutoHyphens w:val="0"/>
              <w:spacing w:before="120" w:after="120"/>
              <w:ind w:left="754"/>
              <w:jc w:val="both"/>
              <w:rPr>
                <w:rFonts w:ascii="Corbel" w:hAnsi="Corbel" w:cs="Times New Roman"/>
                <w:b/>
                <w:szCs w:val="22"/>
                <w:lang w:eastAsia="fr-FR"/>
              </w:rPr>
            </w:pPr>
            <w:r w:rsidRPr="00B25284">
              <w:rPr>
                <w:rFonts w:ascii="Corbel" w:hAnsi="Corbel" w:cs="Times New Roman"/>
                <w:b/>
                <w:szCs w:val="22"/>
                <w:lang w:eastAsia="fr-FR"/>
              </w:rPr>
              <w:t>-     Code de la commande publique</w:t>
            </w:r>
          </w:p>
          <w:p w14:paraId="282FD220" w14:textId="77777777" w:rsidR="00B25284" w:rsidRPr="00B25284" w:rsidRDefault="00B25284" w:rsidP="00B25284">
            <w:pPr>
              <w:pStyle w:val="Paragraphedeliste"/>
              <w:keepNext/>
              <w:numPr>
                <w:ilvl w:val="2"/>
                <w:numId w:val="7"/>
              </w:numPr>
              <w:tabs>
                <w:tab w:val="num" w:pos="1985"/>
              </w:tabs>
              <w:spacing w:before="120"/>
              <w:ind w:left="754" w:firstLine="0"/>
              <w:rPr>
                <w:b/>
                <w:szCs w:val="22"/>
              </w:rPr>
            </w:pPr>
            <w:r w:rsidRPr="00B25284">
              <w:rPr>
                <w:b/>
                <w:szCs w:val="22"/>
              </w:rPr>
              <w:t xml:space="preserve">  </w:t>
            </w:r>
          </w:p>
        </w:tc>
      </w:tr>
      <w:tr w:rsidR="00B25284" w:rsidRPr="00CA50F2" w14:paraId="3214B10F" w14:textId="77777777" w:rsidTr="00B25284">
        <w:trPr>
          <w:trHeight w:hRule="exact" w:val="431"/>
        </w:trPr>
        <w:tc>
          <w:tcPr>
            <w:tcW w:w="9072" w:type="dxa"/>
            <w:shd w:val="clear" w:color="auto" w:fill="F2F2F2" w:themeFill="background1" w:themeFillShade="F2"/>
            <w:vAlign w:val="center"/>
          </w:tcPr>
          <w:p w14:paraId="14378C79" w14:textId="77777777" w:rsidR="00B25284" w:rsidRPr="00B25284" w:rsidRDefault="00B25284" w:rsidP="00B25284">
            <w:pPr>
              <w:keepNext/>
              <w:tabs>
                <w:tab w:val="num" w:pos="1985"/>
                <w:tab w:val="right" w:pos="9638"/>
              </w:tabs>
              <w:suppressAutoHyphens w:val="0"/>
              <w:spacing w:before="120" w:after="120"/>
              <w:ind w:left="754"/>
              <w:jc w:val="both"/>
              <w:rPr>
                <w:rFonts w:ascii="Corbel" w:hAnsi="Corbel" w:cs="Times New Roman"/>
                <w:b/>
                <w:szCs w:val="22"/>
                <w:lang w:eastAsia="fr-FR"/>
              </w:rPr>
            </w:pPr>
            <w:r w:rsidRPr="00B25284">
              <w:rPr>
                <w:rFonts w:ascii="Corbel" w:hAnsi="Corbel" w:cs="Times New Roman"/>
                <w:b/>
                <w:szCs w:val="22"/>
                <w:lang w:eastAsia="fr-FR"/>
              </w:rPr>
              <w:t>-     l’arrêté du 19 janvier 2009 portant approbation du CCAG – FCS</w:t>
            </w:r>
          </w:p>
        </w:tc>
      </w:tr>
    </w:tbl>
    <w:p w14:paraId="18888970" w14:textId="77777777" w:rsidR="00B25284" w:rsidRPr="00E616BD" w:rsidRDefault="00B25284" w:rsidP="007265AB">
      <w:pPr>
        <w:rPr>
          <w:rFonts w:ascii="Arial" w:hAnsi="Arial" w:cs="Arial"/>
        </w:rPr>
      </w:pPr>
    </w:p>
    <w:p w14:paraId="6D4AD7F0" w14:textId="77777777" w:rsidR="007265AB" w:rsidRPr="00E616BD" w:rsidRDefault="007265AB" w:rsidP="007265AB"/>
    <w:p w14:paraId="6B4B09F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8CB668F" w14:textId="77777777" w:rsidR="009B1CD0" w:rsidRDefault="009B1CD0" w:rsidP="00710FD6">
      <w:pPr>
        <w:tabs>
          <w:tab w:val="left" w:pos="851"/>
        </w:tabs>
        <w:jc w:val="both"/>
        <w:rPr>
          <w:rFonts w:ascii="Arial" w:hAnsi="Arial" w:cs="Arial"/>
        </w:rPr>
      </w:pPr>
    </w:p>
    <w:p w14:paraId="6E2A5D94" w14:textId="77777777" w:rsidR="009B1CD0" w:rsidRPr="007265AB" w:rsidRDefault="009B1CD0" w:rsidP="00E47798">
      <w:pPr>
        <w:tabs>
          <w:tab w:val="left" w:pos="851"/>
        </w:tabs>
        <w:jc w:val="both"/>
        <w:rPr>
          <w:rFonts w:ascii="Arial" w:hAnsi="Arial" w:cs="Arial"/>
          <w:u w:val="single" w:color="E65F7A" w:themeColor="accent3" w:themeTint="99"/>
        </w:rPr>
      </w:pPr>
      <w:r w:rsidRPr="007265AB">
        <w:rPr>
          <w:rFonts w:ascii="Arial" w:hAnsi="Arial" w:cs="Arial"/>
          <w:u w:val="single" w:color="E65F7A" w:themeColor="accent3" w:themeTint="99"/>
        </w:rPr>
        <w:t>et conformément à leurs clauses,</w:t>
      </w:r>
    </w:p>
    <w:p w14:paraId="6A54EA9A" w14:textId="77777777" w:rsidR="009B1CD0" w:rsidRDefault="009B1CD0" w:rsidP="0083205E">
      <w:pPr>
        <w:tabs>
          <w:tab w:val="left" w:pos="851"/>
        </w:tabs>
        <w:jc w:val="both"/>
        <w:rPr>
          <w:rFonts w:ascii="Arial" w:hAnsi="Arial" w:cs="Arial"/>
        </w:rPr>
      </w:pPr>
    </w:p>
    <w:p w14:paraId="56B90F4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48B0D61" w14:textId="77777777" w:rsidR="009B1CD0" w:rsidRDefault="009B1CD0" w:rsidP="0083205E">
      <w:pPr>
        <w:tabs>
          <w:tab w:val="left" w:pos="851"/>
        </w:tabs>
        <w:jc w:val="both"/>
        <w:rPr>
          <w:rFonts w:ascii="Arial" w:hAnsi="Arial" w:cs="Arial"/>
        </w:rPr>
      </w:pPr>
    </w:p>
    <w:p w14:paraId="358CF0C5" w14:textId="77777777" w:rsidR="009B1CD0" w:rsidRPr="007265AB" w:rsidRDefault="007D7A65" w:rsidP="0083205E">
      <w:pPr>
        <w:tabs>
          <w:tab w:val="left" w:pos="851"/>
        </w:tabs>
        <w:spacing w:before="120"/>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s’engage, sur la base de son offre et pour son propre compte ;</w:t>
      </w:r>
    </w:p>
    <w:p w14:paraId="7AFD87A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B4B47C5" w14:textId="77777777" w:rsidR="009B1CD0" w:rsidRDefault="009B1CD0" w:rsidP="00CD46CC">
      <w:pPr>
        <w:tabs>
          <w:tab w:val="left" w:pos="851"/>
        </w:tabs>
        <w:jc w:val="both"/>
        <w:rPr>
          <w:rFonts w:ascii="Arial" w:hAnsi="Arial" w:cs="Arial"/>
        </w:rPr>
      </w:pPr>
    </w:p>
    <w:p w14:paraId="420D52DE" w14:textId="77777777" w:rsidR="009B1CD0" w:rsidRDefault="009B1CD0" w:rsidP="009B45B9">
      <w:pPr>
        <w:tabs>
          <w:tab w:val="left" w:pos="851"/>
        </w:tabs>
        <w:jc w:val="both"/>
        <w:rPr>
          <w:rFonts w:ascii="Arial" w:hAnsi="Arial" w:cs="Arial"/>
        </w:rPr>
      </w:pPr>
    </w:p>
    <w:p w14:paraId="1430E3B2" w14:textId="77777777" w:rsidR="009B1CD0" w:rsidRDefault="009B1CD0" w:rsidP="009B45B9">
      <w:pPr>
        <w:tabs>
          <w:tab w:val="left" w:pos="851"/>
        </w:tabs>
        <w:jc w:val="both"/>
        <w:rPr>
          <w:rFonts w:ascii="Arial" w:hAnsi="Arial" w:cs="Arial"/>
        </w:rPr>
      </w:pPr>
    </w:p>
    <w:p w14:paraId="329BDD5C" w14:textId="77777777" w:rsidR="009B1CD0" w:rsidRPr="007265AB" w:rsidRDefault="007D7A65" w:rsidP="009B45B9">
      <w:pPr>
        <w:tabs>
          <w:tab w:val="left" w:pos="851"/>
        </w:tabs>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engage la société ……………………… sur la base de son offre ;</w:t>
      </w:r>
    </w:p>
    <w:p w14:paraId="2087E70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8B66111" w14:textId="77777777" w:rsidR="009B1CD0" w:rsidRDefault="009B1CD0" w:rsidP="009B45B9">
      <w:pPr>
        <w:tabs>
          <w:tab w:val="left" w:pos="851"/>
        </w:tabs>
        <w:jc w:val="both"/>
        <w:rPr>
          <w:rFonts w:ascii="Arial" w:hAnsi="Arial" w:cs="Arial"/>
        </w:rPr>
      </w:pPr>
    </w:p>
    <w:p w14:paraId="27B69022" w14:textId="77777777" w:rsidR="009B1CD0" w:rsidRDefault="009B1CD0" w:rsidP="009B45B9">
      <w:pPr>
        <w:tabs>
          <w:tab w:val="left" w:pos="851"/>
        </w:tabs>
        <w:jc w:val="both"/>
        <w:rPr>
          <w:rFonts w:ascii="Arial" w:hAnsi="Arial" w:cs="Arial"/>
        </w:rPr>
      </w:pPr>
    </w:p>
    <w:p w14:paraId="21C442B8" w14:textId="77777777" w:rsidR="009B1CD0" w:rsidRDefault="009B1CD0" w:rsidP="009B45B9">
      <w:pPr>
        <w:tabs>
          <w:tab w:val="left" w:pos="851"/>
        </w:tabs>
        <w:jc w:val="both"/>
        <w:rPr>
          <w:rFonts w:ascii="Arial" w:hAnsi="Arial" w:cs="Arial"/>
        </w:rPr>
      </w:pPr>
    </w:p>
    <w:p w14:paraId="0140429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946979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31FFFA" w14:textId="77777777" w:rsidR="009B1CD0" w:rsidRDefault="009B1CD0" w:rsidP="009B45B9">
      <w:pPr>
        <w:pStyle w:val="fcase1ertab"/>
        <w:tabs>
          <w:tab w:val="left" w:pos="851"/>
        </w:tabs>
        <w:ind w:left="0" w:firstLine="0"/>
        <w:rPr>
          <w:rFonts w:ascii="Arial" w:hAnsi="Arial" w:cs="Arial"/>
        </w:rPr>
      </w:pPr>
    </w:p>
    <w:p w14:paraId="4D35FEC9" w14:textId="77777777" w:rsidR="009B1CD0" w:rsidRDefault="009B1CD0" w:rsidP="009B45B9">
      <w:pPr>
        <w:pStyle w:val="fcase1ertab"/>
        <w:tabs>
          <w:tab w:val="left" w:pos="851"/>
        </w:tabs>
        <w:ind w:left="0" w:firstLine="0"/>
        <w:rPr>
          <w:rFonts w:ascii="Arial" w:hAnsi="Arial" w:cs="Arial"/>
        </w:rPr>
      </w:pPr>
    </w:p>
    <w:p w14:paraId="2B7C48D3" w14:textId="77777777" w:rsidR="004C5755" w:rsidRDefault="004C5755" w:rsidP="009B45B9">
      <w:pPr>
        <w:pStyle w:val="fcase1ertab"/>
        <w:tabs>
          <w:tab w:val="left" w:pos="851"/>
        </w:tabs>
        <w:ind w:left="0" w:firstLine="0"/>
        <w:rPr>
          <w:rFonts w:ascii="Arial" w:hAnsi="Arial" w:cs="Arial"/>
        </w:rPr>
      </w:pPr>
    </w:p>
    <w:p w14:paraId="5A029E64" w14:textId="77777777" w:rsidR="009B1CD0" w:rsidRPr="00871D3C" w:rsidRDefault="009B1CD0" w:rsidP="009B45B9">
      <w:pPr>
        <w:pStyle w:val="fcase1ertab"/>
        <w:tabs>
          <w:tab w:val="left" w:pos="851"/>
        </w:tabs>
        <w:ind w:left="0" w:firstLine="0"/>
        <w:rPr>
          <w:b/>
          <w:bCs/>
          <w:u w:val="single"/>
        </w:rPr>
      </w:pPr>
      <w:r w:rsidRPr="00871D3C">
        <w:rPr>
          <w:rFonts w:ascii="Arial" w:hAnsi="Arial" w:cs="Arial"/>
          <w:b/>
          <w:bCs/>
          <w:u w:val="single"/>
        </w:rPr>
        <w:t>à livrer les fournitures demandées ou à exécuter les prestations demandées :</w:t>
      </w:r>
    </w:p>
    <w:p w14:paraId="31835711" w14:textId="049D5182" w:rsidR="009B1CD0" w:rsidRPr="00755C99" w:rsidRDefault="005F2666" w:rsidP="009B45B9">
      <w:pPr>
        <w:pStyle w:val="fcase1ertab"/>
        <w:tabs>
          <w:tab w:val="clear" w:pos="426"/>
          <w:tab w:val="left" w:pos="851"/>
        </w:tabs>
        <w:spacing w:before="120"/>
        <w:ind w:left="0" w:firstLine="851"/>
        <w:rPr>
          <w:rFonts w:ascii="Arial" w:hAnsi="Arial" w:cs="Arial"/>
          <w:b/>
          <w:bCs/>
        </w:rPr>
      </w:pPr>
      <w:r>
        <w:lastRenderedPageBreak/>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871D3C" w:rsidRPr="00755C99">
        <w:rPr>
          <w:rFonts w:ascii="Arial" w:hAnsi="Arial" w:cs="Arial"/>
          <w:b/>
          <w:bCs/>
        </w:rPr>
        <w:t>selon les</w:t>
      </w:r>
      <w:r w:rsidRPr="00755C99">
        <w:rPr>
          <w:rFonts w:ascii="Arial" w:hAnsi="Arial" w:cs="Arial"/>
          <w:b/>
          <w:bCs/>
        </w:rPr>
        <w:t xml:space="preserve"> dispositions financières indiquées </w:t>
      </w:r>
      <w:r w:rsidR="00755C99" w:rsidRPr="00755C99">
        <w:rPr>
          <w:rFonts w:ascii="Arial" w:hAnsi="Arial" w:cs="Arial"/>
          <w:b/>
          <w:bCs/>
        </w:rPr>
        <w:t>au BPU- CDPGF</w:t>
      </w:r>
      <w:r w:rsidR="00871D3C" w:rsidRPr="00755C99">
        <w:rPr>
          <w:rFonts w:ascii="Arial" w:hAnsi="Arial" w:cs="Arial"/>
          <w:b/>
          <w:bCs/>
        </w:rPr>
        <w:t xml:space="preserve"> </w:t>
      </w:r>
      <w:r w:rsidR="00755C99" w:rsidRPr="00755C99">
        <w:rPr>
          <w:rFonts w:ascii="Arial" w:hAnsi="Arial" w:cs="Arial"/>
          <w:b/>
          <w:bCs/>
        </w:rPr>
        <w:t>.</w:t>
      </w:r>
    </w:p>
    <w:p w14:paraId="16B000DE" w14:textId="77777777" w:rsidR="007265AB" w:rsidRDefault="007265AB" w:rsidP="009B45B9">
      <w:pPr>
        <w:tabs>
          <w:tab w:val="left" w:pos="851"/>
          <w:tab w:val="left" w:pos="6237"/>
        </w:tabs>
        <w:rPr>
          <w:rFonts w:ascii="Arial" w:hAnsi="Arial" w:cs="Arial"/>
          <w:b/>
          <w:sz w:val="22"/>
          <w:szCs w:val="22"/>
        </w:rPr>
      </w:pPr>
    </w:p>
    <w:p w14:paraId="791E0861" w14:textId="77777777" w:rsidR="007265AB" w:rsidRDefault="007265AB" w:rsidP="009B45B9">
      <w:pPr>
        <w:tabs>
          <w:tab w:val="left" w:pos="851"/>
          <w:tab w:val="left" w:pos="6237"/>
        </w:tabs>
        <w:rPr>
          <w:rFonts w:ascii="Arial" w:hAnsi="Arial" w:cs="Arial"/>
          <w:b/>
          <w:sz w:val="22"/>
          <w:szCs w:val="22"/>
        </w:rPr>
      </w:pPr>
    </w:p>
    <w:p w14:paraId="1034793D" w14:textId="77777777" w:rsidR="007265AB" w:rsidRDefault="007265AB" w:rsidP="009B45B9">
      <w:pPr>
        <w:tabs>
          <w:tab w:val="left" w:pos="851"/>
          <w:tab w:val="left" w:pos="6237"/>
        </w:tabs>
        <w:rPr>
          <w:rFonts w:ascii="Arial" w:hAnsi="Arial" w:cs="Arial"/>
          <w:b/>
          <w:sz w:val="22"/>
          <w:szCs w:val="22"/>
        </w:rPr>
      </w:pPr>
    </w:p>
    <w:p w14:paraId="481BC059" w14:textId="77777777" w:rsidR="007265AB" w:rsidRDefault="007265AB" w:rsidP="009B45B9">
      <w:pPr>
        <w:tabs>
          <w:tab w:val="left" w:pos="851"/>
          <w:tab w:val="left" w:pos="6237"/>
        </w:tabs>
        <w:rPr>
          <w:rFonts w:ascii="Arial" w:hAnsi="Arial" w:cs="Arial"/>
          <w:b/>
          <w:sz w:val="22"/>
          <w:szCs w:val="22"/>
        </w:rPr>
      </w:pPr>
    </w:p>
    <w:p w14:paraId="6BAEF01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3DB9C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80D319B" w14:textId="77777777" w:rsidR="00036500" w:rsidRDefault="00036500" w:rsidP="009B45B9">
      <w:pPr>
        <w:tabs>
          <w:tab w:val="left" w:pos="851"/>
          <w:tab w:val="left" w:pos="6237"/>
        </w:tabs>
        <w:rPr>
          <w:rFonts w:ascii="Arial" w:hAnsi="Arial" w:cs="Arial"/>
          <w:i/>
          <w:iCs/>
          <w:sz w:val="18"/>
          <w:szCs w:val="18"/>
        </w:rPr>
      </w:pPr>
    </w:p>
    <w:p w14:paraId="1D34DC2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FEDA92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B7EAB0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57453C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5232" w:type="dxa"/>
        <w:tblInd w:w="-40" w:type="dxa"/>
        <w:tblLayout w:type="fixed"/>
        <w:tblLook w:val="0000" w:firstRow="0" w:lastRow="0" w:firstColumn="0" w:lastColumn="0" w:noHBand="0" w:noVBand="0"/>
      </w:tblPr>
      <w:tblGrid>
        <w:gridCol w:w="4503"/>
        <w:gridCol w:w="3685"/>
        <w:gridCol w:w="2348"/>
        <w:gridCol w:w="2348"/>
        <w:gridCol w:w="2348"/>
      </w:tblGrid>
      <w:tr w:rsidR="009B1CD0" w14:paraId="6A30089B" w14:textId="77777777" w:rsidTr="00871D3C">
        <w:trPr>
          <w:gridAfter w:val="2"/>
          <w:wAfter w:w="4696" w:type="dxa"/>
          <w:trHeight w:val="567"/>
        </w:trPr>
        <w:tc>
          <w:tcPr>
            <w:tcW w:w="4503" w:type="dxa"/>
            <w:vMerge w:val="restart"/>
            <w:tcBorders>
              <w:top w:val="single" w:sz="4" w:space="0" w:color="000000"/>
              <w:left w:val="single" w:sz="4" w:space="0" w:color="000000"/>
              <w:bottom w:val="single" w:sz="4" w:space="0" w:color="000000"/>
            </w:tcBorders>
            <w:vAlign w:val="center"/>
          </w:tcPr>
          <w:p w14:paraId="4ABE0B0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B8CA7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73B9A9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A71DD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C7CB2C4" w14:textId="77777777" w:rsidTr="00871D3C">
        <w:trPr>
          <w:gridAfter w:val="2"/>
          <w:wAfter w:w="4696" w:type="dxa"/>
          <w:trHeight w:val="567"/>
        </w:trPr>
        <w:tc>
          <w:tcPr>
            <w:tcW w:w="4503" w:type="dxa"/>
            <w:vMerge/>
            <w:tcBorders>
              <w:top w:val="single" w:sz="4" w:space="0" w:color="000000"/>
              <w:left w:val="single" w:sz="4" w:space="0" w:color="000000"/>
              <w:bottom w:val="single" w:sz="4" w:space="0" w:color="auto"/>
            </w:tcBorders>
            <w:shd w:val="clear" w:color="auto" w:fill="FFFFFF"/>
            <w:vAlign w:val="center"/>
          </w:tcPr>
          <w:p w14:paraId="4FC7242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auto"/>
            </w:tcBorders>
            <w:shd w:val="clear" w:color="auto" w:fill="FFFFFF"/>
            <w:vAlign w:val="center"/>
          </w:tcPr>
          <w:p w14:paraId="25C30A6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673765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68F249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3ECC05E"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tcPr>
          <w:p w14:paraId="66E2DC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tcPr>
          <w:p w14:paraId="28275A7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tcPr>
          <w:p w14:paraId="08C54B77" w14:textId="77777777" w:rsidR="009B1CD0" w:rsidRDefault="009B1CD0" w:rsidP="006F3DF9">
            <w:pPr>
              <w:tabs>
                <w:tab w:val="left" w:pos="851"/>
              </w:tabs>
              <w:snapToGrid w:val="0"/>
              <w:jc w:val="both"/>
              <w:rPr>
                <w:rFonts w:ascii="Arial" w:hAnsi="Arial" w:cs="Arial"/>
              </w:rPr>
            </w:pPr>
          </w:p>
        </w:tc>
      </w:tr>
      <w:tr w:rsidR="009B1CD0" w14:paraId="688D9A2D"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tcPr>
          <w:p w14:paraId="7C9C891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tcPr>
          <w:p w14:paraId="1C4471B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tcPr>
          <w:p w14:paraId="08CAD658" w14:textId="77777777" w:rsidR="009B1CD0" w:rsidRDefault="009B1CD0" w:rsidP="006F3DF9">
            <w:pPr>
              <w:tabs>
                <w:tab w:val="left" w:pos="851"/>
              </w:tabs>
              <w:snapToGrid w:val="0"/>
              <w:jc w:val="both"/>
              <w:rPr>
                <w:rFonts w:ascii="Arial" w:hAnsi="Arial" w:cs="Arial"/>
              </w:rPr>
            </w:pPr>
          </w:p>
        </w:tc>
      </w:tr>
      <w:tr w:rsidR="00871D3C" w14:paraId="0C385FFB" w14:textId="71DE6207" w:rsidTr="00871D3C">
        <w:trPr>
          <w:trHeight w:val="1021"/>
        </w:trPr>
        <w:tc>
          <w:tcPr>
            <w:tcW w:w="4503" w:type="dxa"/>
            <w:tcBorders>
              <w:top w:val="single" w:sz="4" w:space="0" w:color="auto"/>
              <w:left w:val="single" w:sz="4" w:space="0" w:color="auto"/>
              <w:bottom w:val="single" w:sz="4" w:space="0" w:color="auto"/>
              <w:right w:val="single" w:sz="4" w:space="0" w:color="auto"/>
            </w:tcBorders>
          </w:tcPr>
          <w:p w14:paraId="1B6090A2" w14:textId="77777777" w:rsidR="00871D3C" w:rsidRDefault="00871D3C" w:rsidP="00871D3C">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tcPr>
          <w:p w14:paraId="629959FC" w14:textId="77777777" w:rsidR="00871D3C" w:rsidRDefault="00871D3C" w:rsidP="00871D3C">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tcPr>
          <w:p w14:paraId="301E0F29" w14:textId="77777777" w:rsidR="00871D3C" w:rsidRDefault="00871D3C" w:rsidP="00871D3C">
            <w:pPr>
              <w:tabs>
                <w:tab w:val="left" w:pos="851"/>
              </w:tabs>
              <w:snapToGrid w:val="0"/>
              <w:jc w:val="both"/>
              <w:rPr>
                <w:rFonts w:ascii="Arial" w:hAnsi="Arial" w:cs="Arial"/>
              </w:rPr>
            </w:pPr>
          </w:p>
        </w:tc>
        <w:tc>
          <w:tcPr>
            <w:tcW w:w="2348" w:type="dxa"/>
            <w:tcBorders>
              <w:left w:val="single" w:sz="4" w:space="0" w:color="auto"/>
            </w:tcBorders>
          </w:tcPr>
          <w:p w14:paraId="7B639429" w14:textId="77777777" w:rsidR="00871D3C" w:rsidRDefault="00871D3C" w:rsidP="00871D3C">
            <w:pPr>
              <w:suppressAutoHyphens w:val="0"/>
            </w:pPr>
          </w:p>
        </w:tc>
        <w:tc>
          <w:tcPr>
            <w:tcW w:w="2348" w:type="dxa"/>
          </w:tcPr>
          <w:p w14:paraId="3637DF35" w14:textId="77777777" w:rsidR="00871D3C" w:rsidRDefault="00871D3C" w:rsidP="00871D3C">
            <w:pPr>
              <w:suppressAutoHyphens w:val="0"/>
            </w:pPr>
          </w:p>
        </w:tc>
      </w:tr>
    </w:tbl>
    <w:p w14:paraId="69C6C99E" w14:textId="61F4B0C3" w:rsidR="009B1CD0" w:rsidRDefault="009B1CD0" w:rsidP="006C4338">
      <w:pPr>
        <w:tabs>
          <w:tab w:val="left" w:pos="851"/>
          <w:tab w:val="left" w:pos="6237"/>
        </w:tabs>
      </w:pPr>
    </w:p>
    <w:p w14:paraId="032E1D0F" w14:textId="77777777" w:rsidR="00871D3C" w:rsidRDefault="00871D3C" w:rsidP="006C4338">
      <w:pPr>
        <w:tabs>
          <w:tab w:val="left" w:pos="851"/>
          <w:tab w:val="left" w:pos="6237"/>
        </w:tabs>
      </w:pPr>
    </w:p>
    <w:p w14:paraId="1D3FFEAD" w14:textId="77777777" w:rsidR="00E616BD" w:rsidRDefault="00E616BD" w:rsidP="006C4338">
      <w:pPr>
        <w:tabs>
          <w:tab w:val="left" w:pos="851"/>
          <w:tab w:val="left" w:pos="6237"/>
        </w:tabs>
      </w:pPr>
    </w:p>
    <w:p w14:paraId="0A319D66" w14:textId="77777777" w:rsidR="009B1CD0" w:rsidRDefault="009B1CD0" w:rsidP="006C4338">
      <w:pPr>
        <w:pStyle w:val="fcasegauche"/>
        <w:tabs>
          <w:tab w:val="left" w:pos="851"/>
        </w:tabs>
        <w:spacing w:after="0"/>
        <w:ind w:left="0" w:firstLine="0"/>
        <w:rPr>
          <w:rFonts w:ascii="Arial" w:hAnsi="Arial" w:cs="Arial"/>
          <w:bCs/>
          <w:iCs/>
        </w:rPr>
      </w:pPr>
    </w:p>
    <w:p w14:paraId="2C70143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2C46AB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43F5F3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E34FF00" w14:textId="77777777" w:rsidR="009B1CD0" w:rsidRPr="007265AB" w:rsidRDefault="009B1CD0" w:rsidP="005846FB">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 de l’établissement bancaire :</w:t>
      </w:r>
    </w:p>
    <w:p w14:paraId="42276F0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DDC2D9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2CD30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4D5FE91" w14:textId="77777777" w:rsidR="009B1CD0" w:rsidRPr="007265AB" w:rsidRDefault="009B1CD0" w:rsidP="00710FD6">
      <w:pPr>
        <w:pStyle w:val="fcasegauche"/>
        <w:tabs>
          <w:tab w:val="left" w:pos="426"/>
          <w:tab w:val="left" w:pos="851"/>
        </w:tabs>
        <w:spacing w:after="0"/>
        <w:ind w:left="0" w:firstLine="0"/>
        <w:jc w:val="left"/>
        <w:rPr>
          <w:rFonts w:ascii="Arial" w:hAnsi="Arial" w:cs="Arial"/>
          <w:b/>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Numéro de compte :</w:t>
      </w:r>
    </w:p>
    <w:p w14:paraId="7093CF3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180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A4957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070DD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A9A9B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7E0EAC8" w14:textId="77777777" w:rsidR="009B1CD0" w:rsidRDefault="009B1CD0" w:rsidP="00934503">
      <w:pPr>
        <w:tabs>
          <w:tab w:val="left" w:pos="426"/>
          <w:tab w:val="left" w:pos="851"/>
        </w:tabs>
        <w:rPr>
          <w:rFonts w:ascii="Arial" w:hAnsi="Arial" w:cs="Arial"/>
          <w:b/>
        </w:rPr>
      </w:pPr>
    </w:p>
    <w:p w14:paraId="3A9BECE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0ADCF3A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97BFFF2" w14:textId="77777777" w:rsidR="009B1CD0" w:rsidRDefault="009B1CD0" w:rsidP="009B45B9">
      <w:pPr>
        <w:tabs>
          <w:tab w:val="left" w:pos="426"/>
          <w:tab w:val="left" w:pos="851"/>
        </w:tabs>
        <w:jc w:val="both"/>
        <w:rPr>
          <w:rFonts w:ascii="Arial" w:hAnsi="Arial" w:cs="Arial"/>
          <w:b/>
        </w:rPr>
      </w:pPr>
    </w:p>
    <w:p w14:paraId="0516BC30" w14:textId="77777777" w:rsidR="009B1CD0" w:rsidRDefault="009B1CD0" w:rsidP="009B45B9">
      <w:pPr>
        <w:tabs>
          <w:tab w:val="left" w:pos="426"/>
          <w:tab w:val="left" w:pos="851"/>
        </w:tabs>
        <w:jc w:val="both"/>
        <w:rPr>
          <w:rFonts w:ascii="Arial" w:hAnsi="Arial" w:cs="Arial"/>
          <w:b/>
        </w:rPr>
      </w:pPr>
    </w:p>
    <w:p w14:paraId="543E25A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F382613" w14:textId="77777777" w:rsidR="009B1CD0" w:rsidRDefault="009B1CD0" w:rsidP="009B45B9">
      <w:pPr>
        <w:tabs>
          <w:tab w:val="left" w:pos="576"/>
          <w:tab w:val="left" w:pos="851"/>
        </w:tabs>
        <w:jc w:val="both"/>
        <w:rPr>
          <w:rFonts w:ascii="Arial" w:hAnsi="Arial" w:cs="Arial"/>
        </w:rPr>
      </w:pPr>
    </w:p>
    <w:p w14:paraId="0504DF81" w14:textId="77777777" w:rsidR="001C0EF3" w:rsidRPr="008A3200" w:rsidRDefault="001C0EF3" w:rsidP="001C0EF3">
      <w:pPr>
        <w:tabs>
          <w:tab w:val="left" w:pos="1134"/>
          <w:tab w:val="right" w:pos="9638"/>
        </w:tabs>
        <w:ind w:right="-1"/>
        <w:jc w:val="both"/>
        <w:rPr>
          <w:rFonts w:asciiTheme="minorHAnsi" w:hAnsiTheme="minorHAnsi" w:cs="Arial"/>
        </w:rPr>
      </w:pPr>
      <w:r w:rsidRPr="496544BB">
        <w:rPr>
          <w:rFonts w:asciiTheme="minorHAnsi" w:hAnsiTheme="minorHAnsi" w:cs="Arial"/>
        </w:rPr>
        <w:t xml:space="preserve">Le marché est conclu </w:t>
      </w:r>
      <w:r w:rsidRPr="008A3200">
        <w:rPr>
          <w:rFonts w:asciiTheme="minorHAnsi" w:hAnsiTheme="minorHAnsi" w:cs="Arial"/>
        </w:rPr>
        <w:t xml:space="preserve">pour une </w:t>
      </w:r>
      <w:r w:rsidRPr="008A3200">
        <w:rPr>
          <w:rFonts w:asciiTheme="minorHAnsi" w:hAnsiTheme="minorHAnsi" w:cs="Arial"/>
          <w:b/>
          <w:bCs/>
        </w:rPr>
        <w:t>durée initiale 24 mois</w:t>
      </w:r>
      <w:r w:rsidRPr="008A3200">
        <w:rPr>
          <w:rFonts w:asciiTheme="minorHAnsi" w:hAnsiTheme="minorHAnsi" w:cs="Arial"/>
        </w:rPr>
        <w:t xml:space="preserve"> à compter de son commencement d’exécution fixé a</w:t>
      </w:r>
      <w:r w:rsidRPr="008A3200">
        <w:rPr>
          <w:rFonts w:asciiTheme="minorHAnsi" w:hAnsiTheme="minorHAnsi" w:cs="Arial"/>
          <w:b/>
          <w:bCs/>
        </w:rPr>
        <w:t xml:space="preserve">u 2 </w:t>
      </w:r>
      <w:r>
        <w:rPr>
          <w:rFonts w:asciiTheme="minorHAnsi" w:hAnsiTheme="minorHAnsi" w:cs="Arial"/>
          <w:b/>
          <w:bCs/>
        </w:rPr>
        <w:t>mars</w:t>
      </w:r>
      <w:r w:rsidRPr="008A3200">
        <w:rPr>
          <w:rFonts w:asciiTheme="minorHAnsi" w:hAnsiTheme="minorHAnsi" w:cs="Arial"/>
          <w:b/>
          <w:bCs/>
        </w:rPr>
        <w:t xml:space="preserve"> 2026.</w:t>
      </w:r>
      <w:r w:rsidRPr="008A3200">
        <w:rPr>
          <w:rFonts w:asciiTheme="minorHAnsi" w:hAnsiTheme="minorHAnsi" w:cs="Arial"/>
        </w:rPr>
        <w:t xml:space="preserve"> </w:t>
      </w:r>
    </w:p>
    <w:p w14:paraId="26FF0D84" w14:textId="77777777" w:rsidR="001C0EF3" w:rsidRDefault="001C0EF3" w:rsidP="001C0EF3">
      <w:pPr>
        <w:tabs>
          <w:tab w:val="left" w:pos="1134"/>
          <w:tab w:val="right" w:pos="9638"/>
        </w:tabs>
        <w:ind w:right="-1"/>
        <w:jc w:val="both"/>
        <w:rPr>
          <w:rFonts w:cs="Arial"/>
        </w:rPr>
      </w:pPr>
      <w:r w:rsidRPr="00DF105E">
        <w:rPr>
          <w:rFonts w:asciiTheme="minorHAnsi" w:hAnsiTheme="minorHAnsi" w:cs="Arial"/>
        </w:rPr>
        <w:t xml:space="preserve">A l’issue de cette période initiale, il est </w:t>
      </w:r>
      <w:r w:rsidRPr="00DF105E">
        <w:rPr>
          <w:rFonts w:asciiTheme="minorHAnsi" w:hAnsiTheme="minorHAnsi" w:cs="Arial"/>
          <w:b/>
        </w:rPr>
        <w:t>reconductible tacitement 2 fois</w:t>
      </w:r>
      <w:r w:rsidRPr="00DF105E">
        <w:rPr>
          <w:rFonts w:asciiTheme="minorHAnsi" w:hAnsiTheme="minorHAnsi" w:cs="Arial"/>
        </w:rPr>
        <w:t xml:space="preserve"> pour une période de douze 12 mois, sans que sa durée maximale ne puisse excéder 48 mois. Le titulaire ne pourra refuser la reconduction</w:t>
      </w:r>
      <w:r w:rsidRPr="001A5DD6">
        <w:rPr>
          <w:rFonts w:cs="Arial"/>
        </w:rPr>
        <w:t>.</w:t>
      </w:r>
    </w:p>
    <w:p w14:paraId="459AB535" w14:textId="77777777" w:rsidR="001C0EF3" w:rsidRPr="001A5DD6" w:rsidRDefault="001C0EF3" w:rsidP="001C0EF3">
      <w:pPr>
        <w:tabs>
          <w:tab w:val="left" w:pos="1134"/>
          <w:tab w:val="right" w:pos="9638"/>
        </w:tabs>
        <w:ind w:right="-1"/>
        <w:jc w:val="both"/>
        <w:rPr>
          <w:rFonts w:cs="Arial"/>
        </w:rPr>
      </w:pPr>
    </w:p>
    <w:p w14:paraId="274984A1" w14:textId="77777777" w:rsidR="005F2666" w:rsidRDefault="005F2666" w:rsidP="001C0EF3">
      <w:pPr>
        <w:tabs>
          <w:tab w:val="left" w:pos="426"/>
          <w:tab w:val="left" w:pos="851"/>
        </w:tabs>
        <w:spacing w:before="120"/>
        <w:rPr>
          <w:rFonts w:ascii="Arial" w:hAnsi="Arial" w:cs="Arial"/>
          <w:b/>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419"/>
      </w:tblGrid>
      <w:tr w:rsidR="009B1CD0" w14:paraId="0E38B08E" w14:textId="77777777" w:rsidTr="007265AB">
        <w:tc>
          <w:tcPr>
            <w:tcW w:w="10419" w:type="dxa"/>
            <w:shd w:val="clear" w:color="auto" w:fill="FADBDE" w:themeFill="accent2" w:themeFillTint="33"/>
          </w:tcPr>
          <w:p w14:paraId="4A71E3B0"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FD9F45B" w14:textId="77777777" w:rsidR="009B1CD0" w:rsidRDefault="009B1CD0" w:rsidP="006C4338">
      <w:pPr>
        <w:tabs>
          <w:tab w:val="left" w:pos="851"/>
        </w:tabs>
        <w:jc w:val="both"/>
      </w:pPr>
    </w:p>
    <w:p w14:paraId="5780067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58436E0" w14:textId="77777777" w:rsidR="005824AE" w:rsidRDefault="005824AE" w:rsidP="006C4338">
      <w:pPr>
        <w:tabs>
          <w:tab w:val="left" w:pos="851"/>
        </w:tabs>
        <w:jc w:val="both"/>
      </w:pPr>
    </w:p>
    <w:p w14:paraId="1C3A2C0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B8F88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9D746EB" w14:textId="77777777" w:rsidTr="009B45B9">
        <w:tc>
          <w:tcPr>
            <w:tcW w:w="4644" w:type="dxa"/>
            <w:tcBorders>
              <w:top w:val="single" w:sz="4" w:space="0" w:color="000000"/>
              <w:left w:val="single" w:sz="4" w:space="0" w:color="000000"/>
              <w:bottom w:val="single" w:sz="4" w:space="0" w:color="000000"/>
            </w:tcBorders>
            <w:vAlign w:val="center"/>
          </w:tcPr>
          <w:p w14:paraId="1922BB3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475101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9F7E7E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6893C3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1DD2478" w14:textId="77777777" w:rsidTr="009B45B9">
        <w:trPr>
          <w:trHeight w:val="1021"/>
        </w:trPr>
        <w:tc>
          <w:tcPr>
            <w:tcW w:w="4644" w:type="dxa"/>
            <w:tcBorders>
              <w:top w:val="single" w:sz="4" w:space="0" w:color="000000"/>
              <w:left w:val="single" w:sz="4" w:space="0" w:color="000000"/>
              <w:bottom w:val="single" w:sz="4" w:space="0" w:color="auto"/>
            </w:tcBorders>
          </w:tcPr>
          <w:p w14:paraId="62C88FC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43404FB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153EB61D" w14:textId="77777777" w:rsidR="00332B12" w:rsidRDefault="00332B12" w:rsidP="00B054DA">
            <w:pPr>
              <w:tabs>
                <w:tab w:val="left" w:pos="851"/>
              </w:tabs>
              <w:snapToGrid w:val="0"/>
              <w:jc w:val="both"/>
              <w:rPr>
                <w:rFonts w:ascii="Arial" w:hAnsi="Arial" w:cs="Arial"/>
                <w:b/>
                <w:bCs/>
              </w:rPr>
            </w:pPr>
          </w:p>
        </w:tc>
      </w:tr>
    </w:tbl>
    <w:p w14:paraId="3BCCD05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612452"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8BB36A8" w14:textId="77777777" w:rsidR="00332B12" w:rsidRDefault="00332B12" w:rsidP="006C4338">
      <w:pPr>
        <w:tabs>
          <w:tab w:val="left" w:pos="851"/>
        </w:tabs>
        <w:jc w:val="both"/>
      </w:pPr>
    </w:p>
    <w:p w14:paraId="612C8ED7" w14:textId="77777777" w:rsidR="009B1CD0" w:rsidRDefault="002904AF" w:rsidP="00C630AD">
      <w:pPr>
        <w:tabs>
          <w:tab w:val="left" w:pos="851"/>
        </w:tabs>
        <w:jc w:val="both"/>
        <w:rPr>
          <w:rFonts w:ascii="Arial" w:hAnsi="Arial" w:cs="Arial"/>
          <w:sz w:val="18"/>
          <w:szCs w:val="18"/>
        </w:rPr>
      </w:pP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 xml:space="preserve">es membres </w:t>
      </w:r>
      <w:r w:rsidRPr="007265AB">
        <w:rPr>
          <w:rFonts w:ascii="Arial" w:hAnsi="Arial" w:cs="Arial"/>
          <w:u w:val="single" w:color="E65F7A" w:themeColor="accent3" w:themeTint="99"/>
        </w:rPr>
        <w:t xml:space="preserve">du groupement d’opérateurs économiques </w:t>
      </w:r>
      <w:r w:rsidR="00036500" w:rsidRPr="007265AB">
        <w:rPr>
          <w:rFonts w:ascii="Arial" w:hAnsi="Arial" w:cs="Arial"/>
          <w:u w:val="single" w:color="E65F7A" w:themeColor="accent3" w:themeTint="99"/>
        </w:rPr>
        <w:t>désignent le mandataire suivant</w:t>
      </w:r>
      <w:r w:rsidR="00036500">
        <w:rPr>
          <w:rFonts w:ascii="Arial" w:hAnsi="Arial" w:cs="Arial"/>
        </w:rPr>
        <w:t xml:space="preserve">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570B6B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01E071C" w14:textId="77777777" w:rsidR="009B1CD0" w:rsidRDefault="009B1CD0" w:rsidP="005846FB">
      <w:pPr>
        <w:tabs>
          <w:tab w:val="left" w:pos="851"/>
        </w:tabs>
        <w:rPr>
          <w:rFonts w:ascii="Arial" w:hAnsi="Arial" w:cs="Arial"/>
        </w:rPr>
      </w:pPr>
    </w:p>
    <w:p w14:paraId="2B039058" w14:textId="77777777" w:rsidR="00036500" w:rsidRDefault="00036500" w:rsidP="005846FB">
      <w:pPr>
        <w:tabs>
          <w:tab w:val="left" w:pos="851"/>
        </w:tabs>
        <w:rPr>
          <w:rFonts w:ascii="Arial" w:hAnsi="Arial" w:cs="Arial"/>
        </w:rPr>
      </w:pPr>
    </w:p>
    <w:p w14:paraId="42C54B46" w14:textId="77777777" w:rsidR="00036500" w:rsidRPr="007265AB" w:rsidRDefault="004A7169" w:rsidP="00710FD6">
      <w:pPr>
        <w:pStyle w:val="fcase1ertab"/>
        <w:tabs>
          <w:tab w:val="left" w:pos="851"/>
        </w:tabs>
        <w:ind w:left="0" w:firstLine="0"/>
        <w:rPr>
          <w:rFonts w:ascii="Arial" w:hAnsi="Arial" w:cs="Arial"/>
          <w:u w:val="single" w:color="E65F7A" w:themeColor="accent3" w:themeTint="99"/>
        </w:rPr>
      </w:pPr>
      <w:r w:rsidRPr="007265AB">
        <w:rPr>
          <w:rFonts w:ascii="Arial" w:hAnsi="Arial" w:cs="Arial"/>
          <w:u w:val="single" w:color="E65F7A" w:themeColor="accent3" w:themeTint="99"/>
        </w:rPr>
        <w:t xml:space="preserve">En cas de groupement conjoint, </w:t>
      </w:r>
      <w:r w:rsidR="00036500" w:rsidRPr="007265AB">
        <w:rPr>
          <w:rFonts w:ascii="Arial" w:hAnsi="Arial" w:cs="Arial"/>
          <w:u w:val="single" w:color="E65F7A" w:themeColor="accent3" w:themeTint="99"/>
        </w:rPr>
        <w:t xml:space="preserve">le mandataire </w:t>
      </w:r>
      <w:r w:rsidRPr="007265AB">
        <w:rPr>
          <w:rFonts w:ascii="Arial" w:hAnsi="Arial" w:cs="Arial"/>
          <w:u w:val="single" w:color="E65F7A" w:themeColor="accent3" w:themeTint="99"/>
        </w:rPr>
        <w:t xml:space="preserve">du groupement </w:t>
      </w:r>
      <w:r w:rsidR="00036500" w:rsidRPr="007265AB">
        <w:rPr>
          <w:rFonts w:ascii="Arial" w:hAnsi="Arial" w:cs="Arial"/>
          <w:u w:val="single" w:color="E65F7A" w:themeColor="accent3" w:themeTint="99"/>
        </w:rPr>
        <w:t>est :</w:t>
      </w:r>
    </w:p>
    <w:p w14:paraId="25E584F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12AA49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BF9ED4F" w14:textId="77777777" w:rsidR="009B1CD0" w:rsidRDefault="009B1CD0" w:rsidP="0083205E">
      <w:pPr>
        <w:tabs>
          <w:tab w:val="left" w:pos="851"/>
        </w:tabs>
        <w:rPr>
          <w:rFonts w:ascii="Arial" w:hAnsi="Arial" w:cs="Arial"/>
        </w:rPr>
      </w:pPr>
    </w:p>
    <w:p w14:paraId="0E11B443" w14:textId="77777777" w:rsidR="001C733C" w:rsidRDefault="001C733C" w:rsidP="00CD46CC">
      <w:pPr>
        <w:tabs>
          <w:tab w:val="left" w:pos="851"/>
        </w:tabs>
        <w:rPr>
          <w:rFonts w:ascii="Arial" w:hAnsi="Arial" w:cs="Arial"/>
        </w:rPr>
      </w:pPr>
    </w:p>
    <w:p w14:paraId="583D2988" w14:textId="77777777" w:rsidR="002904AF" w:rsidRPr="007265AB" w:rsidRDefault="0021527A" w:rsidP="001C733C">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001C733C" w:rsidRPr="007265AB">
        <w:rPr>
          <w:rFonts w:ascii="Arial" w:hAnsi="Arial" w:cs="Arial"/>
          <w:u w:val="single" w:color="E65F7A" w:themeColor="accent3" w:themeTint="99"/>
        </w:rPr>
        <w:t>Les membres du groupement</w:t>
      </w:r>
      <w:r w:rsidRPr="007265AB">
        <w:rPr>
          <w:rFonts w:ascii="Arial" w:hAnsi="Arial" w:cs="Arial"/>
          <w:u w:val="single" w:color="E65F7A" w:themeColor="accent3" w:themeTint="99"/>
        </w:rPr>
        <w:t xml:space="preserve"> ont donné mandat</w:t>
      </w:r>
      <w:r w:rsidR="007F68A6" w:rsidRPr="007265AB">
        <w:rPr>
          <w:rFonts w:ascii="Arial" w:hAnsi="Arial" w:cs="Arial"/>
          <w:u w:val="single" w:color="E65F7A" w:themeColor="accent3" w:themeTint="99"/>
        </w:rPr>
        <w:t xml:space="preserve"> au mandataire, qui signe le présent acte d’engagement</w:t>
      </w:r>
      <w:r w:rsidR="002904AF" w:rsidRPr="007265AB">
        <w:rPr>
          <w:rFonts w:ascii="Arial" w:hAnsi="Arial" w:cs="Arial"/>
          <w:u w:val="single" w:color="E65F7A" w:themeColor="accent3" w:themeTint="99"/>
        </w:rPr>
        <w:t> :</w:t>
      </w:r>
    </w:p>
    <w:p w14:paraId="3D6F334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0F01B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0C171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82EA86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0FF8ABB" w14:textId="77777777" w:rsidR="002904AF" w:rsidRDefault="002904AF" w:rsidP="001C733C">
      <w:pPr>
        <w:tabs>
          <w:tab w:val="left" w:pos="851"/>
        </w:tabs>
        <w:rPr>
          <w:rFonts w:ascii="Arial" w:hAnsi="Arial" w:cs="Arial"/>
        </w:rPr>
      </w:pPr>
    </w:p>
    <w:p w14:paraId="0679DF7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C7E55D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5AFAD69" w14:textId="77777777" w:rsidR="002904AF" w:rsidRDefault="002904AF" w:rsidP="002904AF">
      <w:pPr>
        <w:tabs>
          <w:tab w:val="left" w:pos="851"/>
        </w:tabs>
        <w:rPr>
          <w:rFonts w:ascii="Arial" w:hAnsi="Arial" w:cs="Arial"/>
          <w:iCs/>
        </w:rPr>
      </w:pPr>
    </w:p>
    <w:p w14:paraId="1F9C779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0A51C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93D4E28" w14:textId="77777777" w:rsidR="002904AF" w:rsidRDefault="002904AF" w:rsidP="002904AF">
      <w:pPr>
        <w:tabs>
          <w:tab w:val="left" w:pos="851"/>
        </w:tabs>
        <w:ind w:left="1134" w:hanging="850"/>
        <w:rPr>
          <w:rFonts w:ascii="Arial" w:hAnsi="Arial" w:cs="Arial"/>
          <w:i/>
          <w:sz w:val="18"/>
          <w:szCs w:val="18"/>
        </w:rPr>
      </w:pPr>
    </w:p>
    <w:p w14:paraId="6FEC4DD6" w14:textId="77777777" w:rsidR="001C733C" w:rsidRDefault="001C733C" w:rsidP="001C733C">
      <w:pPr>
        <w:tabs>
          <w:tab w:val="left" w:pos="851"/>
        </w:tabs>
        <w:rPr>
          <w:rFonts w:ascii="Arial" w:hAnsi="Arial" w:cs="Arial"/>
          <w:i/>
          <w:sz w:val="18"/>
          <w:szCs w:val="18"/>
        </w:rPr>
      </w:pPr>
    </w:p>
    <w:p w14:paraId="57730DDE" w14:textId="77777777" w:rsidR="00036500" w:rsidRPr="007265AB" w:rsidRDefault="0021527A" w:rsidP="006C4338">
      <w:pPr>
        <w:tabs>
          <w:tab w:val="left" w:pos="851"/>
        </w:tabs>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es membres du groupement</w:t>
      </w:r>
      <w:r w:rsidR="00332B12" w:rsidRPr="007265AB">
        <w:rPr>
          <w:rFonts w:ascii="Arial" w:hAnsi="Arial" w:cs="Arial"/>
          <w:u w:val="single" w:color="E65F7A" w:themeColor="accent3" w:themeTint="99"/>
        </w:rPr>
        <w:t>, qui signent le présent acte d’engagement</w:t>
      </w:r>
      <w:r w:rsidR="00036500" w:rsidRPr="007265AB">
        <w:rPr>
          <w:rFonts w:ascii="Arial" w:hAnsi="Arial" w:cs="Arial"/>
          <w:u w:val="single" w:color="E65F7A" w:themeColor="accent3" w:themeTint="99"/>
        </w:rPr>
        <w:t> :</w:t>
      </w:r>
    </w:p>
    <w:p w14:paraId="73E7D2B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8AB05C" w14:textId="77777777" w:rsidR="00036500" w:rsidRDefault="00036500" w:rsidP="005846FB">
      <w:pPr>
        <w:tabs>
          <w:tab w:val="left" w:pos="851"/>
        </w:tabs>
        <w:rPr>
          <w:rFonts w:ascii="Arial" w:hAnsi="Arial" w:cs="Arial"/>
        </w:rPr>
      </w:pPr>
    </w:p>
    <w:p w14:paraId="269C8E2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F06CBCE" w14:textId="77777777" w:rsidR="00AE7831" w:rsidRDefault="00AE7831" w:rsidP="009B45B9">
      <w:pPr>
        <w:tabs>
          <w:tab w:val="left" w:pos="851"/>
        </w:tabs>
        <w:ind w:left="1701" w:hanging="850"/>
        <w:jc w:val="both"/>
      </w:pPr>
    </w:p>
    <w:p w14:paraId="22C582E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E3C2620" w14:textId="77777777" w:rsidR="00036500" w:rsidRDefault="00036500" w:rsidP="006C4338">
      <w:pPr>
        <w:tabs>
          <w:tab w:val="left" w:pos="851"/>
        </w:tabs>
        <w:rPr>
          <w:rFonts w:ascii="Arial" w:hAnsi="Arial" w:cs="Arial"/>
          <w:iCs/>
        </w:rPr>
      </w:pPr>
    </w:p>
    <w:p w14:paraId="348F484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7D5B86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D0FCF4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C3222D4" w14:textId="77777777" w:rsidTr="00B054DA">
        <w:tc>
          <w:tcPr>
            <w:tcW w:w="4644" w:type="dxa"/>
            <w:tcBorders>
              <w:top w:val="single" w:sz="4" w:space="0" w:color="000000"/>
              <w:left w:val="single" w:sz="4" w:space="0" w:color="000000"/>
              <w:bottom w:val="single" w:sz="4" w:space="0" w:color="000000"/>
            </w:tcBorders>
            <w:vAlign w:val="center"/>
          </w:tcPr>
          <w:p w14:paraId="429000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964BF2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9071DF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114F61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24D79A" w14:textId="77777777" w:rsidTr="007265AB">
        <w:trPr>
          <w:trHeight w:val="1021"/>
        </w:trPr>
        <w:tc>
          <w:tcPr>
            <w:tcW w:w="4644" w:type="dxa"/>
            <w:tcBorders>
              <w:top w:val="single" w:sz="4" w:space="0" w:color="000000"/>
              <w:left w:val="single" w:sz="4" w:space="0" w:color="000000"/>
            </w:tcBorders>
            <w:shd w:val="clear" w:color="auto" w:fill="FADBDE" w:themeFill="accent2" w:themeFillTint="33"/>
          </w:tcPr>
          <w:p w14:paraId="0A6F01A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FADBDE" w:themeFill="accent2" w:themeFillTint="33"/>
          </w:tcPr>
          <w:p w14:paraId="5F9E0C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FADBDE" w:themeFill="accent2" w:themeFillTint="33"/>
          </w:tcPr>
          <w:p w14:paraId="4D430508" w14:textId="77777777" w:rsidR="00332B12" w:rsidRDefault="00332B12" w:rsidP="00B054DA">
            <w:pPr>
              <w:tabs>
                <w:tab w:val="left" w:pos="851"/>
              </w:tabs>
              <w:snapToGrid w:val="0"/>
              <w:jc w:val="both"/>
              <w:rPr>
                <w:rFonts w:ascii="Arial" w:hAnsi="Arial" w:cs="Arial"/>
                <w:b/>
                <w:bCs/>
              </w:rPr>
            </w:pPr>
          </w:p>
        </w:tc>
      </w:tr>
      <w:tr w:rsidR="00332B12" w14:paraId="42803460" w14:textId="77777777" w:rsidTr="00B054DA">
        <w:trPr>
          <w:trHeight w:val="1021"/>
        </w:trPr>
        <w:tc>
          <w:tcPr>
            <w:tcW w:w="4644" w:type="dxa"/>
            <w:tcBorders>
              <w:left w:val="single" w:sz="4" w:space="0" w:color="000000"/>
            </w:tcBorders>
          </w:tcPr>
          <w:p w14:paraId="637004A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B6FBFC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91E17B4" w14:textId="77777777" w:rsidR="00332B12" w:rsidRDefault="00332B12" w:rsidP="00B054DA">
            <w:pPr>
              <w:tabs>
                <w:tab w:val="left" w:pos="851"/>
              </w:tabs>
              <w:snapToGrid w:val="0"/>
              <w:jc w:val="both"/>
              <w:rPr>
                <w:rFonts w:ascii="Arial" w:hAnsi="Arial" w:cs="Arial"/>
                <w:b/>
                <w:bCs/>
              </w:rPr>
            </w:pPr>
          </w:p>
        </w:tc>
      </w:tr>
      <w:tr w:rsidR="00332B12" w14:paraId="09F8C621" w14:textId="77777777" w:rsidTr="007265AB">
        <w:trPr>
          <w:trHeight w:val="1021"/>
        </w:trPr>
        <w:tc>
          <w:tcPr>
            <w:tcW w:w="4644" w:type="dxa"/>
            <w:tcBorders>
              <w:left w:val="single" w:sz="4" w:space="0" w:color="000000"/>
            </w:tcBorders>
            <w:shd w:val="clear" w:color="auto" w:fill="FADBDE" w:themeFill="accent2" w:themeFillTint="33"/>
          </w:tcPr>
          <w:p w14:paraId="4B6614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FADBDE" w:themeFill="accent2" w:themeFillTint="33"/>
          </w:tcPr>
          <w:p w14:paraId="262D53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FADBDE" w:themeFill="accent2" w:themeFillTint="33"/>
          </w:tcPr>
          <w:p w14:paraId="33DEEB61" w14:textId="77777777" w:rsidR="00332B12" w:rsidRDefault="00332B12" w:rsidP="00B054DA">
            <w:pPr>
              <w:tabs>
                <w:tab w:val="left" w:pos="851"/>
              </w:tabs>
              <w:snapToGrid w:val="0"/>
              <w:jc w:val="both"/>
              <w:rPr>
                <w:rFonts w:ascii="Arial" w:hAnsi="Arial" w:cs="Arial"/>
                <w:b/>
                <w:bCs/>
              </w:rPr>
            </w:pPr>
          </w:p>
        </w:tc>
      </w:tr>
      <w:tr w:rsidR="00332B12" w14:paraId="6CEE3AF3" w14:textId="77777777" w:rsidTr="00B054DA">
        <w:trPr>
          <w:trHeight w:val="1021"/>
        </w:trPr>
        <w:tc>
          <w:tcPr>
            <w:tcW w:w="4644" w:type="dxa"/>
            <w:tcBorders>
              <w:left w:val="single" w:sz="4" w:space="0" w:color="000000"/>
            </w:tcBorders>
          </w:tcPr>
          <w:p w14:paraId="27D583F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53408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83D90F0" w14:textId="77777777" w:rsidR="00332B12" w:rsidRDefault="00332B12" w:rsidP="00B054DA">
            <w:pPr>
              <w:tabs>
                <w:tab w:val="left" w:pos="851"/>
              </w:tabs>
              <w:snapToGrid w:val="0"/>
              <w:jc w:val="both"/>
              <w:rPr>
                <w:rFonts w:ascii="Arial" w:hAnsi="Arial" w:cs="Arial"/>
                <w:b/>
                <w:bCs/>
              </w:rPr>
            </w:pPr>
          </w:p>
        </w:tc>
      </w:tr>
      <w:tr w:rsidR="00332B12" w14:paraId="115CE62F" w14:textId="77777777" w:rsidTr="007265AB">
        <w:trPr>
          <w:trHeight w:val="1021"/>
        </w:trPr>
        <w:tc>
          <w:tcPr>
            <w:tcW w:w="4644" w:type="dxa"/>
            <w:tcBorders>
              <w:left w:val="single" w:sz="4" w:space="0" w:color="000000"/>
              <w:bottom w:val="single" w:sz="4" w:space="0" w:color="000000"/>
            </w:tcBorders>
            <w:shd w:val="clear" w:color="auto" w:fill="FADBDE" w:themeFill="accent2" w:themeFillTint="33"/>
          </w:tcPr>
          <w:p w14:paraId="0A586E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FADBDE" w:themeFill="accent2" w:themeFillTint="33"/>
          </w:tcPr>
          <w:p w14:paraId="7D95A47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FADBDE" w:themeFill="accent2" w:themeFillTint="33"/>
          </w:tcPr>
          <w:p w14:paraId="70D408A7" w14:textId="77777777" w:rsidR="00332B12" w:rsidRDefault="00332B12" w:rsidP="00B054DA">
            <w:pPr>
              <w:tabs>
                <w:tab w:val="left" w:pos="851"/>
              </w:tabs>
              <w:snapToGrid w:val="0"/>
              <w:jc w:val="both"/>
              <w:rPr>
                <w:rFonts w:ascii="Arial" w:hAnsi="Arial" w:cs="Arial"/>
                <w:b/>
                <w:bCs/>
              </w:rPr>
            </w:pPr>
          </w:p>
        </w:tc>
      </w:tr>
    </w:tbl>
    <w:p w14:paraId="33F741C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A2A185" w14:textId="77777777" w:rsidR="009B1CD0" w:rsidRDefault="009B1CD0" w:rsidP="006C4338">
      <w:pPr>
        <w:tabs>
          <w:tab w:val="left" w:pos="851"/>
        </w:tabs>
        <w:rPr>
          <w:rFonts w:ascii="Arial" w:hAnsi="Arial" w:cs="Arial"/>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6719C527" w14:textId="77777777" w:rsidTr="007265AB">
        <w:tc>
          <w:tcPr>
            <w:tcW w:w="10277" w:type="dxa"/>
            <w:shd w:val="clear" w:color="auto" w:fill="FADBDE" w:themeFill="accent2" w:themeFillTint="33"/>
          </w:tcPr>
          <w:p w14:paraId="0D1B3054" w14:textId="77777777" w:rsidR="009B1CD0" w:rsidRPr="005F2666" w:rsidRDefault="008B2A38" w:rsidP="006B5057">
            <w:pPr>
              <w:rPr>
                <w:b/>
                <w:bCs/>
              </w:rPr>
            </w:pPr>
            <w:r>
              <w:rPr>
                <w:rFonts w:ascii="Arial" w:hAnsi="Arial" w:cs="Arial"/>
              </w:rPr>
              <w:br w:type="page"/>
            </w:r>
            <w:r w:rsidR="009B1CD0" w:rsidRPr="005F2666">
              <w:rPr>
                <w:b/>
                <w:bCs/>
                <w:sz w:val="22"/>
                <w:szCs w:val="22"/>
              </w:rPr>
              <w:t xml:space="preserve">D - Identification </w:t>
            </w:r>
            <w:r w:rsidR="001C40C0" w:rsidRPr="005F2666">
              <w:rPr>
                <w:b/>
                <w:bCs/>
                <w:sz w:val="22"/>
                <w:szCs w:val="22"/>
              </w:rPr>
              <w:t>et signature de l’acheteur</w:t>
            </w:r>
            <w:r w:rsidR="009B1CD0" w:rsidRPr="005F2666">
              <w:rPr>
                <w:b/>
                <w:bCs/>
                <w:sz w:val="22"/>
                <w:szCs w:val="22"/>
              </w:rPr>
              <w:t>.</w:t>
            </w:r>
          </w:p>
        </w:tc>
      </w:tr>
    </w:tbl>
    <w:p w14:paraId="62AD63AD" w14:textId="77777777" w:rsidR="009B1CD0" w:rsidRDefault="009B1CD0" w:rsidP="006C4338">
      <w:pPr>
        <w:tabs>
          <w:tab w:val="left" w:pos="851"/>
        </w:tabs>
      </w:pPr>
    </w:p>
    <w:p w14:paraId="30D5BD03" w14:textId="77777777" w:rsidR="009B1CD0" w:rsidRDefault="009B1CD0" w:rsidP="006C4338">
      <w:pPr>
        <w:tabs>
          <w:tab w:val="left" w:pos="851"/>
        </w:tabs>
      </w:pPr>
    </w:p>
    <w:p w14:paraId="12C0FBC7" w14:textId="77777777" w:rsidR="009B1CD0" w:rsidRPr="007265AB" w:rsidRDefault="009B1CD0" w:rsidP="006F3DF9">
      <w:pPr>
        <w:pStyle w:val="Titre1"/>
        <w:tabs>
          <w:tab w:val="left" w:pos="567"/>
          <w:tab w:val="left" w:pos="851"/>
        </w:tabs>
        <w:ind w:left="0"/>
        <w:jc w:val="both"/>
        <w:rPr>
          <w:rFonts w:ascii="Arial" w:hAnsi="Arial" w:cs="Arial"/>
          <w:b w:val="0"/>
          <w:bCs/>
          <w:i/>
          <w:iCs/>
          <w:sz w:val="18"/>
          <w:szCs w:val="18"/>
          <w:u w:val="single" w:color="E65F7A" w:themeColor="accent3" w:themeTint="99"/>
        </w:rPr>
      </w:pPr>
      <w:r w:rsidRPr="007265AB">
        <w:rPr>
          <w:rFonts w:ascii="Wingdings" w:eastAsia="Wingdings" w:hAnsi="Wingdings" w:cs="Wingdings"/>
          <w:b w:val="0"/>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b w:val="0"/>
          <w:bCs/>
          <w:iCs/>
          <w:u w:val="single" w:color="E65F7A" w:themeColor="accent3" w:themeTint="99"/>
        </w:rPr>
        <w:t xml:space="preserve">Désignation </w:t>
      </w:r>
      <w:r w:rsidR="001C40C0" w:rsidRPr="007265AB">
        <w:rPr>
          <w:rFonts w:ascii="Arial" w:hAnsi="Arial" w:cs="Arial"/>
          <w:b w:val="0"/>
          <w:bCs/>
          <w:iCs/>
          <w:u w:val="single" w:color="E65F7A" w:themeColor="accent3" w:themeTint="99"/>
        </w:rPr>
        <w:t>de l’acheteur</w:t>
      </w:r>
    </w:p>
    <w:p w14:paraId="1087B30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F18F191" w14:textId="77777777" w:rsidR="001C0EF3" w:rsidRDefault="001C0EF3" w:rsidP="006C4338">
      <w:pPr>
        <w:pStyle w:val="En-tte"/>
        <w:tabs>
          <w:tab w:val="clear" w:pos="4536"/>
          <w:tab w:val="clear" w:pos="9072"/>
          <w:tab w:val="left" w:pos="851"/>
        </w:tabs>
        <w:jc w:val="both"/>
        <w:rPr>
          <w:rFonts w:ascii="Arial" w:hAnsi="Arial" w:cs="Arial"/>
        </w:rPr>
      </w:pPr>
    </w:p>
    <w:p w14:paraId="507E6910" w14:textId="32A7199B" w:rsidR="009B1CD0" w:rsidRPr="001C0EF3" w:rsidRDefault="001C0EF3" w:rsidP="006C4338">
      <w:pPr>
        <w:pStyle w:val="En-tte"/>
        <w:tabs>
          <w:tab w:val="clear" w:pos="4536"/>
          <w:tab w:val="clear" w:pos="9072"/>
          <w:tab w:val="left" w:pos="851"/>
        </w:tabs>
        <w:jc w:val="both"/>
        <w:rPr>
          <w:rFonts w:ascii="Arial" w:hAnsi="Arial" w:cs="Arial"/>
          <w:lang w:val="en-US"/>
        </w:rPr>
      </w:pPr>
      <w:r w:rsidRPr="001C0EF3">
        <w:rPr>
          <w:rFonts w:ascii="Arial" w:hAnsi="Arial" w:cs="Arial"/>
          <w:lang w:val="en-US"/>
        </w:rPr>
        <w:t xml:space="preserve">TOULOUSE BUSINESS SCOOL - </w:t>
      </w:r>
      <w:r w:rsidR="00580B31" w:rsidRPr="001C0EF3">
        <w:rPr>
          <w:rFonts w:ascii="Arial" w:hAnsi="Arial" w:cs="Arial"/>
          <w:lang w:val="en-US"/>
        </w:rPr>
        <w:t>TBS Education</w:t>
      </w:r>
    </w:p>
    <w:p w14:paraId="1C9176C9" w14:textId="77777777" w:rsidR="005F2666" w:rsidRPr="008461B4" w:rsidRDefault="005F2666" w:rsidP="006C4338">
      <w:pPr>
        <w:pStyle w:val="En-tte"/>
        <w:tabs>
          <w:tab w:val="clear" w:pos="4536"/>
          <w:tab w:val="clear" w:pos="9072"/>
          <w:tab w:val="left" w:pos="851"/>
        </w:tabs>
        <w:jc w:val="both"/>
        <w:rPr>
          <w:rFonts w:ascii="Arial" w:hAnsi="Arial" w:cs="Arial"/>
        </w:rPr>
      </w:pPr>
      <w:r w:rsidRPr="008461B4">
        <w:rPr>
          <w:rFonts w:ascii="Arial" w:hAnsi="Arial" w:cs="Arial"/>
        </w:rPr>
        <w:t>1 place Alphonse Jourdain</w:t>
      </w:r>
    </w:p>
    <w:p w14:paraId="1386CD0C" w14:textId="77777777" w:rsidR="005F2666" w:rsidRDefault="005F2666" w:rsidP="006C4338">
      <w:pPr>
        <w:pStyle w:val="En-tte"/>
        <w:tabs>
          <w:tab w:val="clear" w:pos="4536"/>
          <w:tab w:val="clear" w:pos="9072"/>
          <w:tab w:val="left" w:pos="851"/>
        </w:tabs>
        <w:jc w:val="both"/>
        <w:rPr>
          <w:rFonts w:ascii="Arial" w:hAnsi="Arial" w:cs="Arial"/>
        </w:rPr>
      </w:pPr>
      <w:r>
        <w:rPr>
          <w:rFonts w:ascii="Arial" w:hAnsi="Arial" w:cs="Arial"/>
        </w:rPr>
        <w:t>31068 Toulouse cedex 7</w:t>
      </w:r>
    </w:p>
    <w:p w14:paraId="3574F889" w14:textId="77777777" w:rsidR="005F2666" w:rsidRDefault="005F2666" w:rsidP="006C4338">
      <w:pPr>
        <w:pStyle w:val="En-tte"/>
        <w:tabs>
          <w:tab w:val="clear" w:pos="4536"/>
          <w:tab w:val="clear" w:pos="9072"/>
          <w:tab w:val="left" w:pos="851"/>
        </w:tabs>
        <w:jc w:val="both"/>
        <w:rPr>
          <w:rFonts w:ascii="Arial" w:hAnsi="Arial" w:cs="Arial"/>
        </w:rPr>
      </w:pPr>
      <w:r w:rsidRPr="005F2666">
        <w:rPr>
          <w:rFonts w:ascii="Arial" w:hAnsi="Arial" w:cs="Arial"/>
        </w:rPr>
        <w:t xml:space="preserve">RCS TOULOUSE 81751739400018 </w:t>
      </w:r>
    </w:p>
    <w:p w14:paraId="636F7BEE" w14:textId="77777777" w:rsidR="009B1CD0" w:rsidRDefault="009B1CD0" w:rsidP="006F3DF9">
      <w:pPr>
        <w:pStyle w:val="En-tte"/>
        <w:tabs>
          <w:tab w:val="clear" w:pos="4536"/>
          <w:tab w:val="clear" w:pos="9072"/>
          <w:tab w:val="left" w:pos="851"/>
        </w:tabs>
        <w:jc w:val="both"/>
        <w:rPr>
          <w:rFonts w:ascii="Arial" w:hAnsi="Arial" w:cs="Arial"/>
        </w:rPr>
      </w:pPr>
    </w:p>
    <w:p w14:paraId="46F24356" w14:textId="77777777" w:rsidR="009B1CD0" w:rsidRDefault="009B1CD0" w:rsidP="005846FB">
      <w:pPr>
        <w:pStyle w:val="En-tte"/>
        <w:tabs>
          <w:tab w:val="clear" w:pos="4536"/>
          <w:tab w:val="clear" w:pos="9072"/>
          <w:tab w:val="left" w:pos="851"/>
        </w:tabs>
        <w:jc w:val="both"/>
        <w:rPr>
          <w:rFonts w:ascii="Arial" w:hAnsi="Arial" w:cs="Arial"/>
        </w:rPr>
      </w:pPr>
    </w:p>
    <w:p w14:paraId="570E06F8" w14:textId="77777777" w:rsidR="009B1CD0" w:rsidRDefault="009B1CD0" w:rsidP="005846FB">
      <w:pPr>
        <w:pStyle w:val="En-tte"/>
        <w:tabs>
          <w:tab w:val="clear" w:pos="4536"/>
          <w:tab w:val="clear" w:pos="9072"/>
          <w:tab w:val="left" w:pos="851"/>
        </w:tabs>
        <w:jc w:val="both"/>
        <w:rPr>
          <w:rFonts w:ascii="Arial" w:hAnsi="Arial" w:cs="Arial"/>
        </w:rPr>
      </w:pPr>
    </w:p>
    <w:p w14:paraId="502E31EF" w14:textId="77777777" w:rsidR="009B1CD0" w:rsidRDefault="009B1CD0" w:rsidP="005846FB">
      <w:pPr>
        <w:pStyle w:val="En-tte"/>
        <w:tabs>
          <w:tab w:val="clear" w:pos="4536"/>
          <w:tab w:val="clear" w:pos="9072"/>
          <w:tab w:val="left" w:pos="851"/>
        </w:tabs>
        <w:jc w:val="both"/>
        <w:rPr>
          <w:rFonts w:ascii="Arial" w:hAnsi="Arial" w:cs="Arial"/>
        </w:rPr>
      </w:pPr>
    </w:p>
    <w:p w14:paraId="173E6F80" w14:textId="77777777" w:rsidR="009B1CD0" w:rsidRPr="007265AB" w:rsidRDefault="009B1CD0" w:rsidP="00710FD6">
      <w:pPr>
        <w:tabs>
          <w:tab w:val="left" w:pos="426"/>
          <w:tab w:val="left" w:pos="851"/>
          <w:tab w:val="left" w:pos="5103"/>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Nom, prénom, qualité du signataire du marché </w:t>
      </w:r>
      <w:r w:rsidR="003A7270" w:rsidRPr="007265AB">
        <w:rPr>
          <w:rFonts w:ascii="Arial" w:hAnsi="Arial" w:cs="Arial"/>
          <w:u w:val="single" w:color="E65F7A" w:themeColor="accent3" w:themeTint="99"/>
        </w:rPr>
        <w:t>public</w:t>
      </w:r>
    </w:p>
    <w:p w14:paraId="5148348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A13ED44" w14:textId="77777777" w:rsidR="009B1CD0" w:rsidRDefault="009B1CD0" w:rsidP="0083205E">
      <w:pPr>
        <w:tabs>
          <w:tab w:val="left" w:pos="851"/>
        </w:tabs>
        <w:jc w:val="both"/>
        <w:rPr>
          <w:rFonts w:ascii="Arial" w:hAnsi="Arial" w:cs="Arial"/>
        </w:rPr>
      </w:pPr>
    </w:p>
    <w:p w14:paraId="49823BD2" w14:textId="77777777" w:rsidR="005F2666" w:rsidRDefault="005F2666" w:rsidP="0083205E">
      <w:pPr>
        <w:tabs>
          <w:tab w:val="left" w:pos="851"/>
        </w:tabs>
        <w:jc w:val="both"/>
        <w:rPr>
          <w:rFonts w:ascii="Arial" w:hAnsi="Arial" w:cs="Arial"/>
        </w:rPr>
      </w:pPr>
      <w:r>
        <w:rPr>
          <w:rFonts w:ascii="Arial" w:hAnsi="Arial" w:cs="Arial"/>
        </w:rPr>
        <w:t>Stéphanie Lavigne, Directrice générale, Représentant légal du pouvoir adjudicateur</w:t>
      </w:r>
    </w:p>
    <w:p w14:paraId="243DB345" w14:textId="77777777" w:rsidR="009B1CD0" w:rsidRDefault="009B1CD0" w:rsidP="00934503">
      <w:pPr>
        <w:tabs>
          <w:tab w:val="left" w:pos="851"/>
        </w:tabs>
        <w:jc w:val="both"/>
        <w:rPr>
          <w:rFonts w:ascii="Arial" w:hAnsi="Arial" w:cs="Arial"/>
        </w:rPr>
      </w:pPr>
    </w:p>
    <w:p w14:paraId="6E131895" w14:textId="77777777" w:rsidR="009B1CD0" w:rsidRDefault="009B1CD0" w:rsidP="00CD46CC">
      <w:pPr>
        <w:tabs>
          <w:tab w:val="left" w:pos="851"/>
        </w:tabs>
        <w:jc w:val="both"/>
        <w:rPr>
          <w:rFonts w:ascii="Arial" w:hAnsi="Arial" w:cs="Arial"/>
        </w:rPr>
      </w:pPr>
    </w:p>
    <w:p w14:paraId="6DA30702" w14:textId="77777777" w:rsidR="009B1CD0" w:rsidRDefault="009B1CD0" w:rsidP="009B45B9">
      <w:pPr>
        <w:tabs>
          <w:tab w:val="left" w:pos="851"/>
        </w:tabs>
        <w:jc w:val="both"/>
        <w:rPr>
          <w:rFonts w:ascii="Arial" w:hAnsi="Arial" w:cs="Arial"/>
        </w:rPr>
      </w:pPr>
    </w:p>
    <w:p w14:paraId="2250D3BC" w14:textId="77777777" w:rsidR="009B1CD0" w:rsidRDefault="009B1CD0" w:rsidP="009B45B9">
      <w:pPr>
        <w:tabs>
          <w:tab w:val="left" w:pos="851"/>
        </w:tabs>
        <w:jc w:val="both"/>
        <w:rPr>
          <w:rFonts w:ascii="Arial" w:hAnsi="Arial" w:cs="Arial"/>
        </w:rPr>
      </w:pPr>
    </w:p>
    <w:p w14:paraId="11D79E74" w14:textId="77777777" w:rsidR="009B1CD0" w:rsidRPr="007265AB" w:rsidRDefault="009B1CD0" w:rsidP="009B45B9">
      <w:pPr>
        <w:tabs>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Personne habilitée à donner les renseignements </w:t>
      </w:r>
      <w:r w:rsidR="009D661E" w:rsidRPr="007265AB">
        <w:rPr>
          <w:rFonts w:ascii="Arial" w:hAnsi="Arial" w:cs="Arial"/>
          <w:u w:val="single" w:color="E65F7A" w:themeColor="accent3" w:themeTint="99"/>
        </w:rPr>
        <w:t>prévus à l’</w:t>
      </w:r>
      <w:hyperlink r:id="rId27" w:history="1">
        <w:r w:rsidR="009D661E" w:rsidRPr="007265AB">
          <w:rPr>
            <w:rStyle w:val="Lienhypertexte"/>
            <w:rFonts w:ascii="Arial" w:hAnsi="Arial" w:cs="Arial"/>
            <w:u w:color="E65F7A" w:themeColor="accent3" w:themeTint="99"/>
          </w:rPr>
          <w:t>article R. 2191-59</w:t>
        </w:r>
      </w:hyperlink>
      <w:r w:rsidR="009D661E" w:rsidRPr="007265AB">
        <w:rPr>
          <w:rFonts w:ascii="Arial" w:hAnsi="Arial" w:cs="Arial"/>
          <w:u w:val="single" w:color="E65F7A" w:themeColor="accent3" w:themeTint="99"/>
        </w:rPr>
        <w:t xml:space="preserve"> du code de la commande publique, auquel renvoie l’</w:t>
      </w:r>
      <w:hyperlink r:id="rId28" w:history="1">
        <w:r w:rsidR="009D661E" w:rsidRPr="007265AB">
          <w:rPr>
            <w:rStyle w:val="Lienhypertexte"/>
            <w:rFonts w:ascii="Arial" w:hAnsi="Arial" w:cs="Arial"/>
            <w:u w:color="E65F7A" w:themeColor="accent3" w:themeTint="99"/>
          </w:rPr>
          <w:t>article R. 2391-28</w:t>
        </w:r>
      </w:hyperlink>
      <w:r w:rsidR="009D661E" w:rsidRPr="007265AB">
        <w:rPr>
          <w:rFonts w:ascii="Arial" w:hAnsi="Arial" w:cs="Arial"/>
          <w:u w:val="single" w:color="E65F7A" w:themeColor="accent3" w:themeTint="99"/>
        </w:rPr>
        <w:t xml:space="preserve"> du même code</w:t>
      </w:r>
      <w:r w:rsidR="003A7270" w:rsidRPr="007265AB" w:rsidDel="003A7270">
        <w:rPr>
          <w:rFonts w:ascii="Arial" w:hAnsi="Arial" w:cs="Arial"/>
          <w:u w:val="single" w:color="E65F7A" w:themeColor="accent3" w:themeTint="99"/>
        </w:rPr>
        <w:t xml:space="preserve"> </w:t>
      </w:r>
      <w:r w:rsidRPr="007265AB">
        <w:rPr>
          <w:rFonts w:ascii="Arial" w:hAnsi="Arial" w:cs="Arial"/>
          <w:u w:val="single" w:color="E65F7A" w:themeColor="accent3" w:themeTint="99"/>
        </w:rPr>
        <w:t>(nantissements ou cessions de créances)</w:t>
      </w:r>
    </w:p>
    <w:p w14:paraId="17E682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13241CA" w14:textId="77777777" w:rsidR="009B1CD0" w:rsidRDefault="009B1CD0" w:rsidP="009B45B9">
      <w:pPr>
        <w:tabs>
          <w:tab w:val="left" w:pos="851"/>
        </w:tabs>
        <w:jc w:val="both"/>
        <w:rPr>
          <w:rFonts w:ascii="Arial" w:hAnsi="Arial" w:cs="Arial"/>
        </w:rPr>
      </w:pPr>
    </w:p>
    <w:p w14:paraId="67ABC43E" w14:textId="77777777" w:rsidR="005F2666" w:rsidRPr="005F2666" w:rsidRDefault="005F2666" w:rsidP="009B45B9">
      <w:pPr>
        <w:tabs>
          <w:tab w:val="left" w:pos="851"/>
        </w:tabs>
        <w:jc w:val="both"/>
        <w:rPr>
          <w:rFonts w:ascii="Arial" w:hAnsi="Arial" w:cs="Arial"/>
        </w:rPr>
      </w:pPr>
    </w:p>
    <w:p w14:paraId="0F8B9F75" w14:textId="77777777" w:rsidR="00CE7CB8" w:rsidRDefault="00CE7CB8" w:rsidP="00CE7CB8">
      <w:pPr>
        <w:tabs>
          <w:tab w:val="left" w:pos="851"/>
        </w:tabs>
        <w:jc w:val="both"/>
        <w:rPr>
          <w:rFonts w:ascii="Arial" w:hAnsi="Arial" w:cs="Arial"/>
        </w:rPr>
      </w:pPr>
      <w:r>
        <w:rPr>
          <w:rFonts w:ascii="Arial" w:hAnsi="Arial" w:cs="Arial"/>
        </w:rPr>
        <w:t xml:space="preserve">Laurence Chrétien, Responsable Comptable </w:t>
      </w:r>
    </w:p>
    <w:p w14:paraId="7A7115FB" w14:textId="77777777" w:rsidR="00CE7CB8" w:rsidRPr="005F2666" w:rsidRDefault="00CE7CB8" w:rsidP="00CE7CB8">
      <w:pPr>
        <w:tabs>
          <w:tab w:val="left" w:pos="851"/>
        </w:tabs>
        <w:jc w:val="both"/>
        <w:rPr>
          <w:rFonts w:ascii="Arial" w:hAnsi="Arial" w:cs="Arial"/>
        </w:rPr>
      </w:pPr>
      <w:hyperlink r:id="rId29" w:history="1">
        <w:r w:rsidRPr="00143764">
          <w:rPr>
            <w:rStyle w:val="Lienhypertexte"/>
            <w:rFonts w:cs="Univers"/>
          </w:rPr>
          <w:t>l.chretien</w:t>
        </w:r>
        <w:r w:rsidRPr="00143764">
          <w:rPr>
            <w:rStyle w:val="Lienhypertexte"/>
            <w:rFonts w:ascii="Arial" w:hAnsi="Arial" w:cs="Arial"/>
          </w:rPr>
          <w:t>@tbs-education.fr</w:t>
        </w:r>
      </w:hyperlink>
      <w:r w:rsidRPr="005F2666">
        <w:rPr>
          <w:rFonts w:ascii="Arial" w:hAnsi="Arial" w:cs="Arial"/>
        </w:rPr>
        <w:t xml:space="preserve"> / 05 61 29 4</w:t>
      </w:r>
      <w:r>
        <w:rPr>
          <w:rFonts w:ascii="Arial" w:hAnsi="Arial" w:cs="Arial"/>
        </w:rPr>
        <w:t>7</w:t>
      </w:r>
      <w:r w:rsidRPr="005F2666">
        <w:rPr>
          <w:rFonts w:ascii="Arial" w:hAnsi="Arial" w:cs="Arial"/>
        </w:rPr>
        <w:t xml:space="preserve"> </w:t>
      </w:r>
      <w:r>
        <w:rPr>
          <w:rFonts w:ascii="Arial" w:hAnsi="Arial" w:cs="Arial"/>
        </w:rPr>
        <w:t>87</w:t>
      </w:r>
    </w:p>
    <w:p w14:paraId="439469AC" w14:textId="77777777" w:rsidR="001C40C0" w:rsidRPr="005F2666" w:rsidRDefault="001C40C0" w:rsidP="009B45B9">
      <w:pPr>
        <w:tabs>
          <w:tab w:val="left" w:pos="851"/>
        </w:tabs>
        <w:jc w:val="both"/>
        <w:rPr>
          <w:rFonts w:ascii="Arial" w:hAnsi="Arial" w:cs="Arial"/>
        </w:rPr>
      </w:pPr>
    </w:p>
    <w:p w14:paraId="2FA6BB96" w14:textId="77777777" w:rsidR="009B1CD0" w:rsidRPr="005F2666" w:rsidRDefault="009B1CD0" w:rsidP="009B45B9">
      <w:pPr>
        <w:tabs>
          <w:tab w:val="left" w:pos="851"/>
        </w:tabs>
        <w:jc w:val="both"/>
        <w:rPr>
          <w:rFonts w:ascii="Arial" w:hAnsi="Arial" w:cs="Arial"/>
        </w:rPr>
      </w:pPr>
    </w:p>
    <w:p w14:paraId="2A7723A3" w14:textId="77777777" w:rsidR="009B1CD0" w:rsidRPr="005F2666" w:rsidRDefault="009B1CD0" w:rsidP="009B45B9">
      <w:pPr>
        <w:pStyle w:val="fcase2metab"/>
        <w:ind w:left="0" w:firstLine="0"/>
        <w:rPr>
          <w:rFonts w:ascii="Arial" w:hAnsi="Arial" w:cs="Arial"/>
        </w:rPr>
      </w:pPr>
    </w:p>
    <w:p w14:paraId="379EFC42" w14:textId="77777777" w:rsidR="009B1CD0" w:rsidRPr="007265AB" w:rsidRDefault="009B1CD0" w:rsidP="009B45B9">
      <w:pPr>
        <w:tabs>
          <w:tab w:val="left" w:pos="720"/>
          <w:tab w:val="left" w:pos="851"/>
        </w:tabs>
        <w:jc w:val="both"/>
        <w:rPr>
          <w:rFonts w:ascii="Arial" w:hAnsi="Arial" w:cs="Arial"/>
          <w:i/>
          <w:iCs/>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Désignation, adresse, numéro de téléphone du comptable assignataire</w:t>
      </w:r>
    </w:p>
    <w:p w14:paraId="694033D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F126E7D" w14:textId="77777777" w:rsidR="009B1CD0" w:rsidRDefault="009B1CD0" w:rsidP="009B45B9">
      <w:pPr>
        <w:pStyle w:val="fcase2metab"/>
        <w:rPr>
          <w:rFonts w:ascii="Arial" w:hAnsi="Arial" w:cs="Arial"/>
        </w:rPr>
      </w:pPr>
    </w:p>
    <w:p w14:paraId="7A72FA68" w14:textId="77777777" w:rsidR="00CE7CB8" w:rsidRDefault="00CE7CB8" w:rsidP="00CE7CB8">
      <w:pPr>
        <w:tabs>
          <w:tab w:val="left" w:pos="851"/>
        </w:tabs>
        <w:jc w:val="both"/>
        <w:rPr>
          <w:rFonts w:ascii="Arial" w:hAnsi="Arial" w:cs="Arial"/>
        </w:rPr>
      </w:pPr>
      <w:r>
        <w:rPr>
          <w:rFonts w:ascii="Arial" w:hAnsi="Arial" w:cs="Arial"/>
        </w:rPr>
        <w:t xml:space="preserve">Laurence Chrétien, Responsable Comptable </w:t>
      </w:r>
    </w:p>
    <w:p w14:paraId="27FD5A33" w14:textId="77777777" w:rsidR="00CE7CB8" w:rsidRPr="005F2666" w:rsidRDefault="00CE7CB8" w:rsidP="00CE7CB8">
      <w:pPr>
        <w:tabs>
          <w:tab w:val="left" w:pos="851"/>
        </w:tabs>
        <w:jc w:val="both"/>
        <w:rPr>
          <w:rFonts w:ascii="Arial" w:hAnsi="Arial" w:cs="Arial"/>
        </w:rPr>
      </w:pPr>
      <w:hyperlink r:id="rId30" w:history="1">
        <w:r w:rsidRPr="00143764">
          <w:rPr>
            <w:rStyle w:val="Lienhypertexte"/>
            <w:rFonts w:cs="Univers"/>
          </w:rPr>
          <w:t>l.chretien</w:t>
        </w:r>
        <w:r w:rsidRPr="00143764">
          <w:rPr>
            <w:rStyle w:val="Lienhypertexte"/>
            <w:rFonts w:ascii="Arial" w:hAnsi="Arial" w:cs="Arial"/>
          </w:rPr>
          <w:t>@tbs-education.fr</w:t>
        </w:r>
      </w:hyperlink>
      <w:r w:rsidRPr="005F2666">
        <w:rPr>
          <w:rFonts w:ascii="Arial" w:hAnsi="Arial" w:cs="Arial"/>
        </w:rPr>
        <w:t xml:space="preserve"> / 05 61 29 4</w:t>
      </w:r>
      <w:r>
        <w:rPr>
          <w:rFonts w:ascii="Arial" w:hAnsi="Arial" w:cs="Arial"/>
        </w:rPr>
        <w:t>7</w:t>
      </w:r>
      <w:r w:rsidRPr="005F2666">
        <w:rPr>
          <w:rFonts w:ascii="Arial" w:hAnsi="Arial" w:cs="Arial"/>
        </w:rPr>
        <w:t xml:space="preserve"> </w:t>
      </w:r>
      <w:r>
        <w:rPr>
          <w:rFonts w:ascii="Arial" w:hAnsi="Arial" w:cs="Arial"/>
        </w:rPr>
        <w:t>87</w:t>
      </w:r>
    </w:p>
    <w:p w14:paraId="100D2A37" w14:textId="77777777" w:rsidR="001C40C0" w:rsidRDefault="001C40C0" w:rsidP="009B45B9">
      <w:pPr>
        <w:pStyle w:val="fcase2metab"/>
        <w:rPr>
          <w:rFonts w:ascii="Arial" w:hAnsi="Arial" w:cs="Arial"/>
        </w:rPr>
      </w:pPr>
    </w:p>
    <w:p w14:paraId="6419340E" w14:textId="77777777" w:rsidR="009B1CD0" w:rsidRDefault="009B1CD0" w:rsidP="009B45B9">
      <w:pPr>
        <w:pStyle w:val="fcase2metab"/>
        <w:ind w:left="0" w:firstLine="0"/>
        <w:rPr>
          <w:rFonts w:ascii="Arial" w:hAnsi="Arial" w:cs="Arial"/>
        </w:rPr>
      </w:pPr>
    </w:p>
    <w:p w14:paraId="35EEE024" w14:textId="77777777" w:rsidR="009B1CD0" w:rsidRDefault="009B1CD0" w:rsidP="009B45B9">
      <w:pPr>
        <w:pStyle w:val="fcase2metab"/>
        <w:ind w:left="0" w:firstLine="0"/>
        <w:rPr>
          <w:rFonts w:ascii="Arial" w:hAnsi="Arial" w:cs="Arial"/>
        </w:rPr>
      </w:pPr>
    </w:p>
    <w:p w14:paraId="2819A3DD" w14:textId="77777777" w:rsidR="009B1CD0" w:rsidRPr="007265AB" w:rsidRDefault="009B1CD0" w:rsidP="009B45B9">
      <w:pPr>
        <w:pStyle w:val="fcase2metab"/>
        <w:rPr>
          <w:rFonts w:ascii="Arial" w:hAnsi="Arial" w:cs="Arial"/>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u w:val="single" w:color="E65F7A" w:themeColor="accent3" w:themeTint="99"/>
        </w:rPr>
        <w:t xml:space="preserve">  </w:t>
      </w:r>
      <w:r w:rsidRPr="007265AB">
        <w:rPr>
          <w:rFonts w:ascii="Arial" w:hAnsi="Arial" w:cs="Arial"/>
          <w:u w:val="single" w:color="E65F7A" w:themeColor="accent3" w:themeTint="99"/>
        </w:rPr>
        <w:t>Imputation budgétaire</w:t>
      </w:r>
    </w:p>
    <w:p w14:paraId="7AB02681" w14:textId="77777777" w:rsidR="005F2666" w:rsidRDefault="005F2666" w:rsidP="009B45B9">
      <w:pPr>
        <w:pStyle w:val="fcase2metab"/>
        <w:rPr>
          <w:rFonts w:ascii="Arial" w:hAnsi="Arial" w:cs="Arial"/>
        </w:rPr>
      </w:pPr>
    </w:p>
    <w:p w14:paraId="52C21F2B" w14:textId="3C787C65" w:rsidR="005F2666" w:rsidRDefault="005F2666" w:rsidP="009B45B9">
      <w:pPr>
        <w:pStyle w:val="fcase2metab"/>
        <w:rPr>
          <w:rFonts w:ascii="Arial" w:hAnsi="Arial" w:cs="Arial"/>
        </w:rPr>
      </w:pPr>
      <w:r>
        <w:rPr>
          <w:rFonts w:ascii="Arial" w:hAnsi="Arial" w:cs="Arial"/>
        </w:rPr>
        <w:t>Budget de TBS</w:t>
      </w:r>
      <w:r w:rsidR="00091CAA">
        <w:rPr>
          <w:rFonts w:ascii="Arial" w:hAnsi="Arial" w:cs="Arial"/>
        </w:rPr>
        <w:t xml:space="preserve"> Education</w:t>
      </w:r>
    </w:p>
    <w:p w14:paraId="7C329BA5" w14:textId="77777777" w:rsidR="0079785C" w:rsidRDefault="0079785C" w:rsidP="009B45B9">
      <w:pPr>
        <w:pStyle w:val="fcase2metab"/>
        <w:rPr>
          <w:rFonts w:ascii="Arial" w:hAnsi="Arial" w:cs="Arial"/>
        </w:rPr>
      </w:pPr>
    </w:p>
    <w:p w14:paraId="3C89FFC7" w14:textId="77777777" w:rsidR="009B1CD0" w:rsidRDefault="009B1CD0" w:rsidP="009B45B9">
      <w:pPr>
        <w:tabs>
          <w:tab w:val="left" w:pos="851"/>
        </w:tabs>
        <w:rPr>
          <w:rFonts w:ascii="Arial" w:hAnsi="Arial" w:cs="Arial"/>
        </w:rPr>
      </w:pPr>
    </w:p>
    <w:p w14:paraId="1526526F" w14:textId="77777777" w:rsidR="001C40C0" w:rsidRDefault="001C40C0" w:rsidP="009B45B9">
      <w:pPr>
        <w:tabs>
          <w:tab w:val="left" w:pos="851"/>
        </w:tabs>
        <w:rPr>
          <w:rFonts w:ascii="Arial" w:hAnsi="Arial" w:cs="Arial"/>
        </w:rPr>
      </w:pPr>
    </w:p>
    <w:p w14:paraId="7A351754" w14:textId="77777777" w:rsidR="009B1CD0" w:rsidRDefault="009B1CD0" w:rsidP="009B45B9">
      <w:pPr>
        <w:tabs>
          <w:tab w:val="left" w:pos="851"/>
        </w:tabs>
        <w:rPr>
          <w:rFonts w:ascii="Arial" w:hAnsi="Arial" w:cs="Arial"/>
        </w:rPr>
      </w:pPr>
    </w:p>
    <w:p w14:paraId="61CCFBC2"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FE32044" w14:textId="77777777" w:rsidR="009B1CD0" w:rsidRDefault="009B1CD0" w:rsidP="009B45B9">
      <w:pPr>
        <w:tabs>
          <w:tab w:val="left" w:pos="851"/>
        </w:tabs>
      </w:pPr>
    </w:p>
    <w:p w14:paraId="17597B91" w14:textId="77777777" w:rsidR="009B1CD0" w:rsidRDefault="009B1CD0" w:rsidP="009B45B9">
      <w:pPr>
        <w:tabs>
          <w:tab w:val="left" w:pos="851"/>
        </w:tabs>
      </w:pPr>
    </w:p>
    <w:p w14:paraId="5EE61941" w14:textId="77777777" w:rsidR="009B1CD0" w:rsidRDefault="009B1CD0" w:rsidP="009B45B9">
      <w:pPr>
        <w:tabs>
          <w:tab w:val="left" w:pos="851"/>
        </w:tabs>
      </w:pPr>
    </w:p>
    <w:p w14:paraId="3C63B991" w14:textId="77777777" w:rsidR="009B1CD0" w:rsidRDefault="009B1CD0" w:rsidP="009B45B9">
      <w:pPr>
        <w:tabs>
          <w:tab w:val="left" w:pos="851"/>
        </w:tabs>
      </w:pPr>
    </w:p>
    <w:p w14:paraId="58D2B92E" w14:textId="77777777" w:rsidR="009B1CD0" w:rsidRDefault="007265AB" w:rsidP="009B45B9">
      <w:pPr>
        <w:tabs>
          <w:tab w:val="left" w:pos="851"/>
        </w:tabs>
        <w:ind w:left="4820"/>
        <w:jc w:val="center"/>
        <w:rPr>
          <w:rFonts w:ascii="Arial" w:hAnsi="Arial" w:cs="Arial"/>
        </w:rPr>
      </w:pPr>
      <w:r>
        <w:rPr>
          <w:rFonts w:ascii="Arial" w:hAnsi="Arial" w:cs="Arial"/>
        </w:rPr>
        <w:t xml:space="preserve">Signature : </w:t>
      </w:r>
    </w:p>
    <w:p w14:paraId="2716FAD2" w14:textId="77777777" w:rsidR="007265AB" w:rsidRDefault="007265AB" w:rsidP="009B45B9">
      <w:pPr>
        <w:tabs>
          <w:tab w:val="left" w:pos="851"/>
        </w:tabs>
        <w:ind w:left="4820"/>
        <w:jc w:val="center"/>
        <w:rPr>
          <w:rFonts w:ascii="Arial" w:hAnsi="Arial" w:cs="Arial"/>
        </w:rPr>
      </w:pPr>
      <w:r>
        <w:rPr>
          <w:rFonts w:ascii="Arial" w:hAnsi="Arial" w:cs="Arial"/>
        </w:rPr>
        <w:t xml:space="preserve">Stéphanie Lavigne, </w:t>
      </w:r>
    </w:p>
    <w:p w14:paraId="37A10D5A" w14:textId="68C27C97" w:rsidR="007265AB" w:rsidRDefault="007265AB" w:rsidP="009B45B9">
      <w:pPr>
        <w:tabs>
          <w:tab w:val="left" w:pos="851"/>
        </w:tabs>
        <w:ind w:left="4820"/>
        <w:jc w:val="center"/>
      </w:pPr>
      <w:r>
        <w:rPr>
          <w:rFonts w:ascii="Arial" w:hAnsi="Arial" w:cs="Arial"/>
        </w:rPr>
        <w:t>Directrice générale de TBS</w:t>
      </w:r>
      <w:r w:rsidR="00091CAA">
        <w:rPr>
          <w:rFonts w:ascii="Arial" w:hAnsi="Arial" w:cs="Arial"/>
        </w:rPr>
        <w:t xml:space="preserve"> Education</w:t>
      </w:r>
    </w:p>
    <w:p w14:paraId="3889FEFA" w14:textId="77777777" w:rsidR="009B1CD0" w:rsidRDefault="009B1CD0" w:rsidP="009B45B9">
      <w:pPr>
        <w:tabs>
          <w:tab w:val="left" w:pos="851"/>
        </w:tabs>
        <w:jc w:val="both"/>
      </w:pPr>
    </w:p>
    <w:p w14:paraId="21078906"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83067" w14:textId="77777777" w:rsidR="004E203B" w:rsidRDefault="004E203B">
      <w:r>
        <w:separator/>
      </w:r>
    </w:p>
  </w:endnote>
  <w:endnote w:type="continuationSeparator" w:id="0">
    <w:p w14:paraId="6DEC08B5" w14:textId="77777777" w:rsidR="004E203B" w:rsidRDefault="004E2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A7B5E4E" w14:textId="77777777" w:rsidTr="007265AB">
      <w:trPr>
        <w:tblHeader/>
      </w:trPr>
      <w:tc>
        <w:tcPr>
          <w:tcW w:w="2906" w:type="dxa"/>
          <w:shd w:val="clear" w:color="auto" w:fill="FADBDE" w:themeFill="accent2" w:themeFillTint="33"/>
        </w:tcPr>
        <w:p w14:paraId="52CFE1D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FADBDE" w:themeFill="accent2" w:themeFillTint="33"/>
        </w:tcPr>
        <w:p w14:paraId="0C17B04D" w14:textId="4D9447F9" w:rsidR="005824AE" w:rsidRDefault="00B25284" w:rsidP="00FE48C9">
          <w:pPr>
            <w:jc w:val="center"/>
            <w:rPr>
              <w:rFonts w:ascii="Arial" w:hAnsi="Arial" w:cs="Arial"/>
              <w:b/>
            </w:rPr>
          </w:pPr>
          <w:r w:rsidRPr="0098747E">
            <w:rPr>
              <w:bCs/>
              <w:kern w:val="28"/>
              <w:sz w:val="15"/>
              <w:szCs w:val="15"/>
            </w:rPr>
            <w:t>« </w:t>
          </w:r>
          <w:r>
            <w:rPr>
              <w:bCs/>
              <w:i/>
              <w:kern w:val="28"/>
              <w:sz w:val="15"/>
              <w:szCs w:val="15"/>
            </w:rPr>
            <w:t xml:space="preserve">Marché de nettoyage des locaux </w:t>
          </w:r>
          <w:r w:rsidRPr="0098747E">
            <w:rPr>
              <w:bCs/>
              <w:kern w:val="28"/>
              <w:sz w:val="15"/>
              <w:szCs w:val="15"/>
            </w:rPr>
            <w:t>»</w:t>
          </w:r>
        </w:p>
      </w:tc>
      <w:tc>
        <w:tcPr>
          <w:tcW w:w="896" w:type="dxa"/>
          <w:shd w:val="clear" w:color="auto" w:fill="FADBDE" w:themeFill="accent2" w:themeFillTint="33"/>
        </w:tcPr>
        <w:p w14:paraId="03D3407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FADBDE" w:themeFill="accent2" w:themeFillTint="33"/>
        </w:tcPr>
        <w:p w14:paraId="5A5D859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FADBDE" w:themeFill="accent2" w:themeFillTint="33"/>
        </w:tcPr>
        <w:p w14:paraId="50DB3365" w14:textId="77777777" w:rsidR="005824AE" w:rsidRDefault="005824AE">
          <w:pPr>
            <w:jc w:val="center"/>
          </w:pPr>
          <w:r>
            <w:rPr>
              <w:rFonts w:ascii="Arial" w:hAnsi="Arial" w:cs="Arial"/>
              <w:b/>
            </w:rPr>
            <w:t>/</w:t>
          </w:r>
        </w:p>
      </w:tc>
      <w:tc>
        <w:tcPr>
          <w:tcW w:w="544" w:type="dxa"/>
          <w:shd w:val="clear" w:color="auto" w:fill="FADBDE" w:themeFill="accent2" w:themeFillTint="33"/>
        </w:tcPr>
        <w:p w14:paraId="044F8A5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9DDDEB4" w14:textId="77777777" w:rsidR="005824AE" w:rsidRPr="00840934" w:rsidRDefault="005824AE" w:rsidP="005F266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9732B" w14:textId="77777777" w:rsidR="004E203B" w:rsidRDefault="004E203B">
      <w:r>
        <w:separator/>
      </w:r>
    </w:p>
  </w:footnote>
  <w:footnote w:type="continuationSeparator" w:id="0">
    <w:p w14:paraId="41AAAF53" w14:textId="77777777" w:rsidR="004E203B" w:rsidRDefault="004E2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6690A55"/>
    <w:multiLevelType w:val="hybridMultilevel"/>
    <w:tmpl w:val="1898018A"/>
    <w:lvl w:ilvl="0" w:tplc="B2B088EC">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65"/>
        </w:tabs>
        <w:ind w:left="165" w:hanging="360"/>
      </w:pPr>
      <w:rPr>
        <w:rFonts w:ascii="Courier New" w:hAnsi="Courier New" w:cs="Courier New" w:hint="default"/>
      </w:rPr>
    </w:lvl>
    <w:lvl w:ilvl="2" w:tplc="040C0005">
      <w:start w:val="1"/>
      <w:numFmt w:val="bullet"/>
      <w:lvlText w:val=""/>
      <w:lvlJc w:val="left"/>
      <w:pPr>
        <w:tabs>
          <w:tab w:val="num" w:pos="885"/>
        </w:tabs>
        <w:ind w:left="885" w:hanging="360"/>
      </w:pPr>
      <w:rPr>
        <w:rFonts w:ascii="Wingdings" w:hAnsi="Wingdings" w:hint="default"/>
      </w:rPr>
    </w:lvl>
    <w:lvl w:ilvl="3" w:tplc="040C0001" w:tentative="1">
      <w:start w:val="1"/>
      <w:numFmt w:val="bullet"/>
      <w:lvlText w:val=""/>
      <w:lvlJc w:val="left"/>
      <w:pPr>
        <w:tabs>
          <w:tab w:val="num" w:pos="1605"/>
        </w:tabs>
        <w:ind w:left="1605" w:hanging="360"/>
      </w:pPr>
      <w:rPr>
        <w:rFonts w:ascii="Symbol" w:hAnsi="Symbol" w:hint="default"/>
      </w:rPr>
    </w:lvl>
    <w:lvl w:ilvl="4" w:tplc="040C0003" w:tentative="1">
      <w:start w:val="1"/>
      <w:numFmt w:val="bullet"/>
      <w:lvlText w:val="o"/>
      <w:lvlJc w:val="left"/>
      <w:pPr>
        <w:tabs>
          <w:tab w:val="num" w:pos="2325"/>
        </w:tabs>
        <w:ind w:left="2325" w:hanging="360"/>
      </w:pPr>
      <w:rPr>
        <w:rFonts w:ascii="Courier New" w:hAnsi="Courier New" w:cs="Courier New" w:hint="default"/>
      </w:rPr>
    </w:lvl>
    <w:lvl w:ilvl="5" w:tplc="040C0005" w:tentative="1">
      <w:start w:val="1"/>
      <w:numFmt w:val="bullet"/>
      <w:lvlText w:val=""/>
      <w:lvlJc w:val="left"/>
      <w:pPr>
        <w:tabs>
          <w:tab w:val="num" w:pos="3045"/>
        </w:tabs>
        <w:ind w:left="3045" w:hanging="360"/>
      </w:pPr>
      <w:rPr>
        <w:rFonts w:ascii="Wingdings" w:hAnsi="Wingdings" w:hint="default"/>
      </w:rPr>
    </w:lvl>
    <w:lvl w:ilvl="6" w:tplc="040C0001" w:tentative="1">
      <w:start w:val="1"/>
      <w:numFmt w:val="bullet"/>
      <w:lvlText w:val=""/>
      <w:lvlJc w:val="left"/>
      <w:pPr>
        <w:tabs>
          <w:tab w:val="num" w:pos="3765"/>
        </w:tabs>
        <w:ind w:left="3765" w:hanging="360"/>
      </w:pPr>
      <w:rPr>
        <w:rFonts w:ascii="Symbol" w:hAnsi="Symbol" w:hint="default"/>
      </w:rPr>
    </w:lvl>
    <w:lvl w:ilvl="7" w:tplc="040C0003" w:tentative="1">
      <w:start w:val="1"/>
      <w:numFmt w:val="bullet"/>
      <w:lvlText w:val="o"/>
      <w:lvlJc w:val="left"/>
      <w:pPr>
        <w:tabs>
          <w:tab w:val="num" w:pos="4485"/>
        </w:tabs>
        <w:ind w:left="4485" w:hanging="360"/>
      </w:pPr>
      <w:rPr>
        <w:rFonts w:ascii="Courier New" w:hAnsi="Courier New" w:cs="Courier New" w:hint="default"/>
      </w:rPr>
    </w:lvl>
    <w:lvl w:ilvl="8" w:tplc="040C0005" w:tentative="1">
      <w:start w:val="1"/>
      <w:numFmt w:val="bullet"/>
      <w:lvlText w:val=""/>
      <w:lvlJc w:val="left"/>
      <w:pPr>
        <w:tabs>
          <w:tab w:val="num" w:pos="5205"/>
        </w:tabs>
        <w:ind w:left="5205"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C70D99"/>
    <w:multiLevelType w:val="hybridMultilevel"/>
    <w:tmpl w:val="3ED4CE68"/>
    <w:lvl w:ilvl="0" w:tplc="C1A0D3F8">
      <w:numFmt w:val="bullet"/>
      <w:pStyle w:val="Paragraphedeliste"/>
      <w:lvlText w:val="-"/>
      <w:lvlJc w:val="left"/>
      <w:pPr>
        <w:ind w:left="720" w:hanging="360"/>
      </w:pPr>
      <w:rPr>
        <w:rFonts w:ascii="Trebuchet MS" w:eastAsiaTheme="minorHAnsi" w:hAnsi="Trebuchet MS" w:cstheme="minorBid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767502209">
    <w:abstractNumId w:val="0"/>
  </w:num>
  <w:num w:numId="2" w16cid:durableId="260722565">
    <w:abstractNumId w:val="1"/>
  </w:num>
  <w:num w:numId="3" w16cid:durableId="950281098">
    <w:abstractNumId w:val="2"/>
  </w:num>
  <w:num w:numId="4" w16cid:durableId="1600404232">
    <w:abstractNumId w:val="5"/>
  </w:num>
  <w:num w:numId="5" w16cid:durableId="426121935">
    <w:abstractNumId w:val="3"/>
  </w:num>
  <w:num w:numId="6" w16cid:durableId="516231739">
    <w:abstractNumId w:val="7"/>
  </w:num>
  <w:num w:numId="7" w16cid:durableId="1316378841">
    <w:abstractNumId w:val="4"/>
  </w:num>
  <w:num w:numId="8" w16cid:durableId="969516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82C2E"/>
    <w:rsid w:val="00091CAA"/>
    <w:rsid w:val="000A2E05"/>
    <w:rsid w:val="000B0482"/>
    <w:rsid w:val="000E0020"/>
    <w:rsid w:val="000F2B1D"/>
    <w:rsid w:val="001146F9"/>
    <w:rsid w:val="00156924"/>
    <w:rsid w:val="00166B56"/>
    <w:rsid w:val="00174505"/>
    <w:rsid w:val="001C0EF3"/>
    <w:rsid w:val="001C40C0"/>
    <w:rsid w:val="001C733C"/>
    <w:rsid w:val="0021527A"/>
    <w:rsid w:val="0021797C"/>
    <w:rsid w:val="002200FD"/>
    <w:rsid w:val="00225A1A"/>
    <w:rsid w:val="002904AF"/>
    <w:rsid w:val="002C2CA3"/>
    <w:rsid w:val="002C4B3E"/>
    <w:rsid w:val="002C79D6"/>
    <w:rsid w:val="002E56C1"/>
    <w:rsid w:val="00312614"/>
    <w:rsid w:val="00332B12"/>
    <w:rsid w:val="00354C04"/>
    <w:rsid w:val="00385E76"/>
    <w:rsid w:val="003A7270"/>
    <w:rsid w:val="0043706E"/>
    <w:rsid w:val="0044597F"/>
    <w:rsid w:val="0047127F"/>
    <w:rsid w:val="004A7169"/>
    <w:rsid w:val="004C5755"/>
    <w:rsid w:val="004E203B"/>
    <w:rsid w:val="004E75A6"/>
    <w:rsid w:val="00514DAF"/>
    <w:rsid w:val="00532EC7"/>
    <w:rsid w:val="00535F49"/>
    <w:rsid w:val="00541CA3"/>
    <w:rsid w:val="005546A9"/>
    <w:rsid w:val="00580B31"/>
    <w:rsid w:val="005824AE"/>
    <w:rsid w:val="005846FB"/>
    <w:rsid w:val="005A05C1"/>
    <w:rsid w:val="005A4A3B"/>
    <w:rsid w:val="005A4CB5"/>
    <w:rsid w:val="005B2316"/>
    <w:rsid w:val="005F0DCE"/>
    <w:rsid w:val="005F2666"/>
    <w:rsid w:val="0061068C"/>
    <w:rsid w:val="0064560F"/>
    <w:rsid w:val="00660727"/>
    <w:rsid w:val="00662A86"/>
    <w:rsid w:val="00684526"/>
    <w:rsid w:val="006A37B0"/>
    <w:rsid w:val="006B5057"/>
    <w:rsid w:val="006C4338"/>
    <w:rsid w:val="006F3DF9"/>
    <w:rsid w:val="007060E5"/>
    <w:rsid w:val="00710FD6"/>
    <w:rsid w:val="0072515F"/>
    <w:rsid w:val="007265AB"/>
    <w:rsid w:val="00730A78"/>
    <w:rsid w:val="00755C99"/>
    <w:rsid w:val="00757151"/>
    <w:rsid w:val="007909E0"/>
    <w:rsid w:val="0079785C"/>
    <w:rsid w:val="007D4001"/>
    <w:rsid w:val="007D7A65"/>
    <w:rsid w:val="007F68A6"/>
    <w:rsid w:val="0083205E"/>
    <w:rsid w:val="00840934"/>
    <w:rsid w:val="00844DAA"/>
    <w:rsid w:val="008450C7"/>
    <w:rsid w:val="008461B4"/>
    <w:rsid w:val="008640B5"/>
    <w:rsid w:val="00871D3C"/>
    <w:rsid w:val="00876A73"/>
    <w:rsid w:val="0089307B"/>
    <w:rsid w:val="008A7517"/>
    <w:rsid w:val="008B2A38"/>
    <w:rsid w:val="00930A5C"/>
    <w:rsid w:val="00934503"/>
    <w:rsid w:val="00972598"/>
    <w:rsid w:val="00983FF3"/>
    <w:rsid w:val="009A3B21"/>
    <w:rsid w:val="009B1CD0"/>
    <w:rsid w:val="009B45B9"/>
    <w:rsid w:val="009C4738"/>
    <w:rsid w:val="009D5A4E"/>
    <w:rsid w:val="009D661E"/>
    <w:rsid w:val="00A34D04"/>
    <w:rsid w:val="00A51F2B"/>
    <w:rsid w:val="00AE7831"/>
    <w:rsid w:val="00B02608"/>
    <w:rsid w:val="00B0289C"/>
    <w:rsid w:val="00B054DA"/>
    <w:rsid w:val="00B25284"/>
    <w:rsid w:val="00B87564"/>
    <w:rsid w:val="00BA44E5"/>
    <w:rsid w:val="00BA5962"/>
    <w:rsid w:val="00BB6C1A"/>
    <w:rsid w:val="00BB775E"/>
    <w:rsid w:val="00BD767E"/>
    <w:rsid w:val="00BE6078"/>
    <w:rsid w:val="00C23457"/>
    <w:rsid w:val="00C630AD"/>
    <w:rsid w:val="00C83930"/>
    <w:rsid w:val="00C91060"/>
    <w:rsid w:val="00C911FE"/>
    <w:rsid w:val="00CD185D"/>
    <w:rsid w:val="00CD46CC"/>
    <w:rsid w:val="00CE67FD"/>
    <w:rsid w:val="00CE7CB8"/>
    <w:rsid w:val="00D26AD2"/>
    <w:rsid w:val="00D30B6B"/>
    <w:rsid w:val="00D337D7"/>
    <w:rsid w:val="00D412FD"/>
    <w:rsid w:val="00D46BC7"/>
    <w:rsid w:val="00D67A87"/>
    <w:rsid w:val="00D90A00"/>
    <w:rsid w:val="00DB1C2E"/>
    <w:rsid w:val="00DE3226"/>
    <w:rsid w:val="00E16652"/>
    <w:rsid w:val="00E20DB0"/>
    <w:rsid w:val="00E47798"/>
    <w:rsid w:val="00E616BD"/>
    <w:rsid w:val="00E74C76"/>
    <w:rsid w:val="00E8017E"/>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F5241"/>
  <w15:chartTrackingRefBased/>
  <w15:docId w15:val="{F9D44967-F28D-47DD-9D80-F5B8F7D7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F2666"/>
    <w:rPr>
      <w:color w:val="605E5C"/>
      <w:shd w:val="clear" w:color="auto" w:fill="E1DFDD"/>
    </w:rPr>
  </w:style>
  <w:style w:type="paragraph" w:styleId="Paragraphedeliste">
    <w:name w:val="List Paragraph"/>
    <w:basedOn w:val="Normal"/>
    <w:link w:val="ParagraphedelisteCar"/>
    <w:uiPriority w:val="34"/>
    <w:qFormat/>
    <w:rsid w:val="00DE3226"/>
    <w:pPr>
      <w:numPr>
        <w:numId w:val="8"/>
      </w:numPr>
      <w:tabs>
        <w:tab w:val="left" w:pos="1134"/>
        <w:tab w:val="right" w:pos="9638"/>
      </w:tabs>
      <w:suppressAutoHyphens w:val="0"/>
      <w:spacing w:after="120"/>
      <w:jc w:val="both"/>
    </w:pPr>
    <w:rPr>
      <w:rFonts w:ascii="Corbel" w:hAnsi="Corbel" w:cs="Times New Roman"/>
      <w:lang w:eastAsia="fr-FR"/>
    </w:rPr>
  </w:style>
  <w:style w:type="character" w:customStyle="1" w:styleId="ParagraphedelisteCar">
    <w:name w:val="Paragraphe de liste Car"/>
    <w:basedOn w:val="Policepardfaut"/>
    <w:link w:val="Paragraphedeliste"/>
    <w:uiPriority w:val="34"/>
    <w:rsid w:val="00DE3226"/>
    <w:rPr>
      <w:rFonts w:ascii="Corbel" w:hAnsi="Corb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mailto:l.chretien@tbs-educatio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mailto:l.chretien@tbs-educatio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BS 2020_1">
  <a:themeElements>
    <a:clrScheme name="TBS">
      <a:dk1>
        <a:srgbClr val="000000"/>
      </a:dk1>
      <a:lt1>
        <a:srgbClr val="FFFFFF"/>
      </a:lt1>
      <a:dk2>
        <a:srgbClr val="8A2448"/>
      </a:dk2>
      <a:lt2>
        <a:srgbClr val="E7E6E6"/>
      </a:lt2>
      <a:accent1>
        <a:srgbClr val="863245"/>
      </a:accent1>
      <a:accent2>
        <a:srgbClr val="EA4E5F"/>
      </a:accent2>
      <a:accent3>
        <a:srgbClr val="B01B39"/>
      </a:accent3>
      <a:accent4>
        <a:srgbClr val="FFED37"/>
      </a:accent4>
      <a:accent5>
        <a:srgbClr val="E8B21F"/>
      </a:accent5>
      <a:accent6>
        <a:srgbClr val="AA3D63"/>
      </a:accent6>
      <a:hlink>
        <a:srgbClr val="483E8D"/>
      </a:hlink>
      <a:folHlink>
        <a:srgbClr val="EA4E5F"/>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BS 2020_1" id="{7222B653-34F4-48C1-9E17-59E88E47B370}" vid="{44D2B9AF-779F-4989-9FF4-C4D3015E54E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9860D98377714289836B8633E56B15" ma:contentTypeVersion="3" ma:contentTypeDescription="Create a new document." ma:contentTypeScope="" ma:versionID="109b7b55abbdac5dc4d996f6deecfffc">
  <xsd:schema xmlns:xsd="http://www.w3.org/2001/XMLSchema" xmlns:xs="http://www.w3.org/2001/XMLSchema" xmlns:p="http://schemas.microsoft.com/office/2006/metadata/properties" xmlns:ns2="fe866784-a1aa-4abc-8284-1f5c136a3bd5" targetNamespace="http://schemas.microsoft.com/office/2006/metadata/properties" ma:root="true" ma:fieldsID="1c2508cf05a6bb31cdb98293b2f9959e" ns2:_="">
    <xsd:import namespace="fe866784-a1aa-4abc-8284-1f5c136a3bd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66784-a1aa-4abc-8284-1f5c136a3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8F6691-ECF3-47BE-8C1E-F6ABD1471459}">
  <ds:schemaRefs>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purl.org/dc/dcmitype/"/>
    <ds:schemaRef ds:uri="http://purl.org/dc/elements/1.1/"/>
    <ds:schemaRef ds:uri="http://schemas.microsoft.com/office/2006/metadata/properties"/>
    <ds:schemaRef ds:uri="fe866784-a1aa-4abc-8284-1f5c136a3bd5"/>
    <ds:schemaRef ds:uri="http://www.w3.org/XML/1998/namespace"/>
  </ds:schemaRefs>
</ds:datastoreItem>
</file>

<file path=customXml/itemProps2.xml><?xml version="1.0" encoding="utf-8"?>
<ds:datastoreItem xmlns:ds="http://schemas.openxmlformats.org/officeDocument/2006/customXml" ds:itemID="{E7F6CC6B-9586-4AB8-817F-54B5B390147F}">
  <ds:schemaRefs>
    <ds:schemaRef ds:uri="http://schemas.openxmlformats.org/officeDocument/2006/bibliography"/>
  </ds:schemaRefs>
</ds:datastoreItem>
</file>

<file path=customXml/itemProps3.xml><?xml version="1.0" encoding="utf-8"?>
<ds:datastoreItem xmlns:ds="http://schemas.openxmlformats.org/officeDocument/2006/customXml" ds:itemID="{5CEF551F-16E4-4192-8B53-B94093E9FBD4}">
  <ds:schemaRefs>
    <ds:schemaRef ds:uri="http://schemas.microsoft.com/sharepoint/v3/contenttype/forms"/>
  </ds:schemaRefs>
</ds:datastoreItem>
</file>

<file path=customXml/itemProps4.xml><?xml version="1.0" encoding="utf-8"?>
<ds:datastoreItem xmlns:ds="http://schemas.openxmlformats.org/officeDocument/2006/customXml" ds:itemID="{724DB452-ADAD-4FA3-8D65-303BA1129F3C}"/>
</file>

<file path=docProps/app.xml><?xml version="1.0" encoding="utf-8"?>
<Properties xmlns="http://schemas.openxmlformats.org/officeDocument/2006/extended-properties" xmlns:vt="http://schemas.openxmlformats.org/officeDocument/2006/docPropsVTypes">
  <Template>DC1TYP_F</Template>
  <TotalTime>7</TotalTime>
  <Pages>6</Pages>
  <Words>2034</Words>
  <Characters>10986</Characters>
  <Application>Microsoft Office Word</Application>
  <DocSecurity>0</DocSecurity>
  <Lines>215</Lines>
  <Paragraphs>151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12869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PINOTEAU Maeva</cp:lastModifiedBy>
  <cp:revision>16</cp:revision>
  <cp:lastPrinted>2016-11-04T12:53:00Z</cp:lastPrinted>
  <dcterms:created xsi:type="dcterms:W3CDTF">2021-10-11T10:18:00Z</dcterms:created>
  <dcterms:modified xsi:type="dcterms:W3CDTF">2025-10-30T14:07:00Z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0x0101009C9860D98377714289836B8633E56B15</vt:lpwstr>
  </property>
  <property fmtid="{D5CDD505-2E9C-101B-9397-08002B2CF9AE}" pid="3" name="Order">
    <vt:r8>10900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